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66C" w:rsidRPr="00DC472A" w:rsidRDefault="0009266C" w:rsidP="0009266C">
      <w:pPr>
        <w:pStyle w:val="Normalny1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Znak sprawy: </w:t>
      </w:r>
      <w:r w:rsidR="00EC5AC7">
        <w:rPr>
          <w:rFonts w:asciiTheme="majorHAnsi" w:eastAsia="Cambria" w:hAnsiTheme="majorHAnsi" w:cs="Cambria"/>
          <w:b/>
          <w:sz w:val="21"/>
          <w:szCs w:val="21"/>
        </w:rPr>
        <w:t>1/TP/202</w:t>
      </w:r>
      <w:r w:rsidR="00A17F0A">
        <w:rPr>
          <w:rFonts w:asciiTheme="majorHAnsi" w:eastAsia="Cambria" w:hAnsiTheme="majorHAnsi" w:cs="Cambria"/>
          <w:b/>
          <w:sz w:val="21"/>
          <w:szCs w:val="21"/>
        </w:rPr>
        <w:t>6</w:t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="00A17F0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="00014864">
        <w:rPr>
          <w:rFonts w:asciiTheme="majorHAnsi" w:eastAsia="Cambria" w:hAnsiTheme="majorHAnsi" w:cs="Cambria"/>
          <w:b/>
          <w:sz w:val="21"/>
          <w:szCs w:val="21"/>
        </w:rPr>
        <w:t>Załącznik Nr 1</w:t>
      </w:r>
      <w:r w:rsidR="00C6502E" w:rsidRPr="00D6495A">
        <w:rPr>
          <w:rFonts w:asciiTheme="majorHAnsi" w:eastAsia="Cambria" w:hAnsiTheme="majorHAnsi" w:cs="Cambria"/>
          <w:b/>
          <w:sz w:val="21"/>
          <w:szCs w:val="21"/>
        </w:rPr>
        <w:t xml:space="preserve"> do S</w:t>
      </w:r>
      <w:r w:rsidRPr="00D6495A">
        <w:rPr>
          <w:rFonts w:asciiTheme="majorHAnsi" w:eastAsia="Cambria" w:hAnsiTheme="majorHAnsi" w:cs="Cambria"/>
          <w:b/>
          <w:sz w:val="21"/>
          <w:szCs w:val="21"/>
        </w:rPr>
        <w:t>WZ</w:t>
      </w:r>
    </w:p>
    <w:p w:rsidR="0009266C" w:rsidRPr="00DC472A" w:rsidRDefault="0009266C" w:rsidP="0009266C">
      <w:pPr>
        <w:pStyle w:val="Normalny1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</w:p>
    <w:p w:rsidR="0009266C" w:rsidRDefault="0009266C" w:rsidP="0009266C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 xml:space="preserve">OŚWIADCZENIE WYKONAWCY </w:t>
      </w:r>
    </w:p>
    <w:p w:rsidR="002703E6" w:rsidRPr="00DC472A" w:rsidRDefault="002703E6" w:rsidP="0009266C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320868">
        <w:rPr>
          <w:rFonts w:ascii="Cambria" w:hAnsi="Cambria"/>
          <w:b/>
          <w:sz w:val="22"/>
          <w:szCs w:val="22"/>
        </w:rPr>
        <w:t xml:space="preserve">składane na podstawie </w:t>
      </w:r>
      <w:r w:rsidRPr="00320868">
        <w:rPr>
          <w:rFonts w:ascii="Cambria" w:hAnsi="Cambria" w:cs="Arial"/>
          <w:b/>
          <w:sz w:val="22"/>
          <w:szCs w:val="22"/>
        </w:rPr>
        <w:t xml:space="preserve">art. 125 ust. 1 ustawy z dnia 11 września 2019 r. </w:t>
      </w:r>
      <w:r w:rsidRPr="00320868">
        <w:rPr>
          <w:rFonts w:ascii="Cambria" w:hAnsi="Cambria" w:cs="Arial"/>
          <w:b/>
          <w:sz w:val="22"/>
          <w:szCs w:val="22"/>
        </w:rPr>
        <w:br/>
        <w:t>Prawo zamówień publicznych</w:t>
      </w:r>
    </w:p>
    <w:p w:rsidR="0009266C" w:rsidRPr="00DC472A" w:rsidRDefault="0009266C" w:rsidP="0009266C">
      <w:pPr>
        <w:pStyle w:val="Normalny1"/>
        <w:spacing w:before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>DOTYCZĄCE SPEŁNIANIA WARUNKÓW UDZIAŁU W POSTĘPOWANIU ORAZ BRAKU PODSTAW DO WYKLUCZENIA Z POSTĘPOWANIA</w:t>
      </w: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br/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Składając ofertę w postępowaniu o udzielenie zamówienia publicznego na: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</w:p>
    <w:p w:rsidR="0009266C" w:rsidRPr="00DC472A" w:rsidRDefault="00472CC6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>
        <w:rPr>
          <w:rFonts w:ascii="Cambria" w:eastAsia="Cambria" w:hAnsi="Cambria" w:cs="Cambria"/>
          <w:b/>
          <w:sz w:val="22"/>
          <w:szCs w:val="22"/>
        </w:rPr>
        <w:t>Ochronę</w:t>
      </w:r>
      <w:r w:rsidRPr="00B77D20">
        <w:rPr>
          <w:rFonts w:ascii="Cambria" w:eastAsia="Cambria" w:hAnsi="Cambria" w:cs="Cambria"/>
          <w:b/>
          <w:sz w:val="22"/>
          <w:szCs w:val="22"/>
        </w:rPr>
        <w:t xml:space="preserve"> osób i mienia w kompleksie budynków wraz z posesją</w:t>
      </w:r>
      <w:r>
        <w:rPr>
          <w:rFonts w:ascii="Cambria" w:eastAsia="Cambria" w:hAnsi="Cambria" w:cs="Cambria"/>
          <w:b/>
          <w:sz w:val="22"/>
          <w:szCs w:val="22"/>
        </w:rPr>
        <w:br/>
      </w:r>
      <w:r w:rsidRPr="00B77D20">
        <w:rPr>
          <w:rFonts w:ascii="Cambria" w:eastAsia="Cambria" w:hAnsi="Cambria" w:cs="Cambria"/>
          <w:b/>
          <w:sz w:val="22"/>
          <w:szCs w:val="22"/>
        </w:rPr>
        <w:t xml:space="preserve"> Akademii Muzycznej w </w:t>
      </w:r>
      <w:r>
        <w:rPr>
          <w:rFonts w:ascii="Cambria" w:eastAsia="Cambria" w:hAnsi="Cambria" w:cs="Cambria"/>
          <w:b/>
          <w:sz w:val="22"/>
          <w:szCs w:val="22"/>
        </w:rPr>
        <w:t>Łodzi</w:t>
      </w:r>
    </w:p>
    <w:p w:rsidR="0009266C" w:rsidRPr="00DC472A" w:rsidRDefault="0009266C" w:rsidP="0009266C">
      <w:pPr>
        <w:pStyle w:val="Normalny1"/>
        <w:spacing w:line="276" w:lineRule="auto"/>
        <w:ind w:firstLine="709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ja /my* niżej podpisany /i* ……………………………...................................................... 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reprezentując Wykonawcę/Wykonawców*</w:t>
      </w:r>
    </w:p>
    <w:p w:rsidR="0009266C" w:rsidRPr="00DC472A" w:rsidRDefault="0009266C" w:rsidP="0009266C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a) ……………………………...................................................... ,</w:t>
      </w:r>
    </w:p>
    <w:p w:rsidR="0009266C" w:rsidRPr="00DC472A" w:rsidRDefault="0009266C" w:rsidP="0009266C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b) ……………………………...................................................... ,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c) ……………………………...................................................... ,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sz w:val="21"/>
          <w:szCs w:val="21"/>
          <w:u w:val="single"/>
        </w:rPr>
        <w:t>SPEŁNIANIE WARUNKÓW UDZIAŁU W POSTĘPOWANIU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hd w:val="clear" w:color="auto" w:fill="BFBFBF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WYKONAWCY:</w:t>
      </w:r>
    </w:p>
    <w:p w:rsidR="0009266C" w:rsidRPr="00DC472A" w:rsidRDefault="0009266C" w:rsidP="0009266C">
      <w:pPr>
        <w:pStyle w:val="Normalny1"/>
        <w:spacing w:before="120" w:after="12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Oświadczam/y*, że spełniam/y* warunki udziału w wyżej wymienionym postępowaniu określone przez Zamawiającego.</w:t>
      </w:r>
    </w:p>
    <w:p w:rsidR="0009266C" w:rsidRPr="00DC472A" w:rsidRDefault="0009266C" w:rsidP="0009266C">
      <w:pPr>
        <w:pStyle w:val="Normalny1"/>
        <w:shd w:val="clear" w:color="auto" w:fill="BFBFBF"/>
        <w:spacing w:before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INFORMACJA W ZWIĄZKU Z POLEGANIEM NA ZASOBACH INNYCH PODMIOTÓW: </w:t>
      </w:r>
    </w:p>
    <w:p w:rsidR="0009266C" w:rsidRPr="00DC472A" w:rsidRDefault="0009266C" w:rsidP="0009266C">
      <w:pPr>
        <w:pStyle w:val="Normalny1"/>
        <w:spacing w:before="24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Oświadczam/y*, że w celu wykazania spełniania warunków udziału w postępowaniu, określonych przez Zamawiającego</w:t>
      </w:r>
      <w:r w:rsidRPr="00DC472A">
        <w:rPr>
          <w:rFonts w:asciiTheme="majorHAnsi" w:eastAsia="Cambria" w:hAnsiTheme="majorHAnsi" w:cs="Cambria"/>
          <w:i/>
          <w:sz w:val="21"/>
          <w:szCs w:val="21"/>
        </w:rPr>
        <w:t>,</w:t>
      </w:r>
      <w:r w:rsidRPr="00DC472A">
        <w:rPr>
          <w:rFonts w:asciiTheme="majorHAnsi" w:eastAsia="Cambria" w:hAnsiTheme="majorHAnsi" w:cs="Cambria"/>
          <w:sz w:val="21"/>
          <w:szCs w:val="21"/>
        </w:rPr>
        <w:t xml:space="preserve"> polegam na zasobach następującego/</w:t>
      </w:r>
      <w:proofErr w:type="spellStart"/>
      <w:r w:rsidRPr="00DC472A">
        <w:rPr>
          <w:rFonts w:asciiTheme="majorHAnsi" w:eastAsia="Cambria" w:hAnsiTheme="majorHAnsi" w:cs="Cambria"/>
          <w:sz w:val="21"/>
          <w:szCs w:val="21"/>
        </w:rPr>
        <w:t>ych</w:t>
      </w:r>
      <w:proofErr w:type="spellEnd"/>
      <w:r w:rsidRPr="00DC472A">
        <w:rPr>
          <w:rFonts w:asciiTheme="majorHAnsi" w:eastAsia="Cambria" w:hAnsiTheme="majorHAnsi" w:cs="Cambria"/>
          <w:sz w:val="21"/>
          <w:szCs w:val="21"/>
        </w:rPr>
        <w:t xml:space="preserve"> podmiotu/ów: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……………………………………...…………………………………………………………………..….…...……………………………………………………………………………………………...……………….………………………………………………………………………………………………………………………………………………………………………………………………………………</w:t>
      </w:r>
      <w:r w:rsidR="00DC472A">
        <w:rPr>
          <w:rFonts w:asciiTheme="majorHAnsi" w:eastAsia="Cambria" w:hAnsiTheme="majorHAnsi" w:cs="Cambria"/>
          <w:sz w:val="21"/>
          <w:szCs w:val="21"/>
        </w:rPr>
        <w:t>………………………….</w:t>
      </w:r>
      <w:r w:rsidRPr="00DC472A">
        <w:rPr>
          <w:rFonts w:asciiTheme="majorHAnsi" w:eastAsia="Cambria" w:hAnsiTheme="majorHAnsi" w:cs="Cambria"/>
          <w:sz w:val="21"/>
          <w:szCs w:val="21"/>
        </w:rPr>
        <w:t>………………..,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 w następującym zakresie: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.…………..……………………………………………………………………………………………………….……………..……………………………………………………………………………………………………………..………………………………………………………………………………………………………………………</w:t>
      </w:r>
      <w:r w:rsidR="00DC472A">
        <w:rPr>
          <w:rFonts w:asciiTheme="majorHAnsi" w:eastAsia="Cambria" w:hAnsiTheme="majorHAnsi" w:cs="Cambria"/>
          <w:sz w:val="21"/>
          <w:szCs w:val="21"/>
        </w:rPr>
        <w:t>…………………………….</w:t>
      </w:r>
      <w:r w:rsidRPr="00DC472A">
        <w:rPr>
          <w:rFonts w:asciiTheme="majorHAnsi" w:eastAsia="Cambria" w:hAnsiTheme="majorHAnsi" w:cs="Cambria"/>
          <w:sz w:val="21"/>
          <w:szCs w:val="21"/>
        </w:rPr>
        <w:t xml:space="preserve">….…. 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i/>
          <w:sz w:val="21"/>
          <w:szCs w:val="21"/>
        </w:rPr>
        <w:t>(wskazać podmiot i określić odpowiedni zakres realizacji zamówienia dla wskazanego podmiotu).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after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  <w:u w:val="single"/>
        </w:rPr>
        <w:t>BRAK PODSTWAW DO WYKLUCZENIA Z POSTĘPOWANIA</w:t>
      </w:r>
    </w:p>
    <w:p w:rsidR="0009266C" w:rsidRPr="00DC472A" w:rsidRDefault="0009266C" w:rsidP="0009266C">
      <w:pPr>
        <w:pStyle w:val="Normalny1"/>
        <w:shd w:val="clear" w:color="auto" w:fill="BFBFBF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WYKONAWCY:</w:t>
      </w:r>
    </w:p>
    <w:p w:rsidR="00D32A72" w:rsidRDefault="0009266C" w:rsidP="00D32A72">
      <w:pPr>
        <w:pStyle w:val="Normalny1"/>
        <w:spacing w:before="200" w:after="12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Oświadczam/y*, że</w:t>
      </w:r>
      <w:r w:rsidR="00D32A72">
        <w:rPr>
          <w:rFonts w:asciiTheme="majorHAnsi" w:eastAsia="Cambria" w:hAnsiTheme="majorHAnsi" w:cs="Cambria"/>
          <w:b/>
          <w:sz w:val="21"/>
          <w:szCs w:val="21"/>
        </w:rPr>
        <w:t>:</w:t>
      </w:r>
    </w:p>
    <w:p w:rsidR="00D32A72" w:rsidRDefault="0009266C" w:rsidP="00024A51">
      <w:pPr>
        <w:pStyle w:val="Normalny1"/>
        <w:numPr>
          <w:ilvl w:val="3"/>
          <w:numId w:val="100"/>
        </w:numPr>
        <w:spacing w:before="120" w:after="120" w:line="276" w:lineRule="auto"/>
        <w:ind w:left="284" w:hanging="284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brak jest podstaw do wykluczenia nas z postępowania na podstawie</w:t>
      </w:r>
      <w:r w:rsidRPr="00DC472A">
        <w:rPr>
          <w:rFonts w:asciiTheme="majorHAnsi" w:eastAsia="Cambria" w:hAnsiTheme="majorHAnsi" w:cs="Cambria"/>
          <w:sz w:val="21"/>
          <w:szCs w:val="21"/>
        </w:rPr>
        <w:br/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art. </w:t>
      </w:r>
      <w:r w:rsidR="002703E6">
        <w:rPr>
          <w:rFonts w:asciiTheme="majorHAnsi" w:eastAsia="Cambria" w:hAnsiTheme="majorHAnsi" w:cs="Cambria"/>
          <w:b/>
          <w:sz w:val="21"/>
          <w:szCs w:val="21"/>
        </w:rPr>
        <w:t>108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 1 pkt. </w:t>
      </w:r>
      <w:r w:rsidR="002703E6">
        <w:rPr>
          <w:rFonts w:asciiTheme="majorHAnsi" w:eastAsia="Cambria" w:hAnsiTheme="majorHAnsi" w:cs="Cambria"/>
          <w:b/>
          <w:sz w:val="21"/>
          <w:szCs w:val="21"/>
        </w:rPr>
        <w:t>1 - 6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ustawy </w:t>
      </w:r>
      <w:proofErr w:type="spellStart"/>
      <w:r w:rsidRPr="00DC472A">
        <w:rPr>
          <w:rFonts w:asciiTheme="majorHAnsi" w:eastAsia="Cambria" w:hAnsiTheme="majorHAnsi" w:cs="Cambria"/>
          <w:b/>
          <w:sz w:val="21"/>
          <w:szCs w:val="21"/>
        </w:rPr>
        <w:t>Pzp</w:t>
      </w:r>
      <w:proofErr w:type="spellEnd"/>
      <w:r w:rsidR="00D932C7">
        <w:rPr>
          <w:rFonts w:asciiTheme="majorHAnsi" w:eastAsia="Cambria" w:hAnsiTheme="majorHAnsi" w:cs="Cambria"/>
          <w:b/>
          <w:sz w:val="21"/>
          <w:szCs w:val="21"/>
        </w:rPr>
        <w:t xml:space="preserve"> </w:t>
      </w:r>
      <w:r w:rsidR="00D32A72">
        <w:rPr>
          <w:rFonts w:asciiTheme="majorHAnsi" w:eastAsia="Cambria" w:hAnsiTheme="majorHAnsi" w:cs="Cambria"/>
          <w:b/>
          <w:sz w:val="21"/>
          <w:szCs w:val="21"/>
        </w:rPr>
        <w:t xml:space="preserve">oraz </w:t>
      </w:r>
      <w:r w:rsidR="00D32A72" w:rsidRPr="00DC472A">
        <w:rPr>
          <w:rFonts w:asciiTheme="majorHAnsi" w:eastAsia="Cambria" w:hAnsiTheme="majorHAnsi" w:cs="Cambria"/>
          <w:b/>
          <w:sz w:val="21"/>
          <w:szCs w:val="21"/>
        </w:rPr>
        <w:t>na podstawie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art. </w:t>
      </w:r>
      <w:r w:rsidR="002703E6">
        <w:rPr>
          <w:rFonts w:asciiTheme="majorHAnsi" w:eastAsia="Cambria" w:hAnsiTheme="majorHAnsi" w:cs="Cambria"/>
          <w:b/>
          <w:sz w:val="21"/>
          <w:szCs w:val="21"/>
        </w:rPr>
        <w:t>109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ust. </w:t>
      </w:r>
      <w:r w:rsidR="002703E6">
        <w:rPr>
          <w:rFonts w:asciiTheme="majorHAnsi" w:eastAsia="Cambria" w:hAnsiTheme="majorHAnsi" w:cs="Cambria"/>
          <w:b/>
          <w:sz w:val="21"/>
          <w:szCs w:val="21"/>
        </w:rPr>
        <w:t>1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pkt. </w:t>
      </w:r>
      <w:r w:rsidR="00E25FA6">
        <w:rPr>
          <w:rFonts w:asciiTheme="majorHAnsi" w:eastAsia="Cambria" w:hAnsiTheme="majorHAnsi" w:cs="Cambria"/>
          <w:b/>
          <w:sz w:val="21"/>
          <w:szCs w:val="21"/>
        </w:rPr>
        <w:t xml:space="preserve">1 i </w:t>
      </w:r>
      <w:r w:rsidR="002703E6">
        <w:rPr>
          <w:rFonts w:asciiTheme="majorHAnsi" w:eastAsia="Cambria" w:hAnsiTheme="majorHAnsi" w:cs="Cambria"/>
          <w:b/>
          <w:sz w:val="21"/>
          <w:szCs w:val="21"/>
        </w:rPr>
        <w:t>4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ustawy </w:t>
      </w:r>
      <w:proofErr w:type="spellStart"/>
      <w:r w:rsidRPr="00DC472A">
        <w:rPr>
          <w:rFonts w:asciiTheme="majorHAnsi" w:eastAsia="Cambria" w:hAnsiTheme="majorHAnsi" w:cs="Cambria"/>
          <w:b/>
          <w:sz w:val="21"/>
          <w:szCs w:val="21"/>
        </w:rPr>
        <w:t>Pzp</w:t>
      </w:r>
      <w:proofErr w:type="spellEnd"/>
      <w:r w:rsidR="00D932C7">
        <w:rPr>
          <w:rFonts w:asciiTheme="majorHAnsi" w:eastAsia="Cambria" w:hAnsiTheme="majorHAnsi" w:cs="Cambria"/>
          <w:b/>
          <w:sz w:val="21"/>
          <w:szCs w:val="21"/>
        </w:rPr>
        <w:t xml:space="preserve"> </w:t>
      </w:r>
      <w:r w:rsidR="00D32A72">
        <w:rPr>
          <w:rFonts w:asciiTheme="majorHAnsi" w:eastAsia="Cambria" w:hAnsiTheme="majorHAnsi" w:cs="Cambria"/>
          <w:b/>
          <w:sz w:val="21"/>
          <w:szCs w:val="21"/>
        </w:rPr>
        <w:t>,</w:t>
      </w:r>
    </w:p>
    <w:p w:rsidR="0009266C" w:rsidRPr="00DC472A" w:rsidRDefault="00D932C7" w:rsidP="00024A51">
      <w:pPr>
        <w:pStyle w:val="Normalny1"/>
        <w:numPr>
          <w:ilvl w:val="3"/>
          <w:numId w:val="100"/>
        </w:numPr>
        <w:spacing w:before="120" w:after="120" w:line="276" w:lineRule="auto"/>
        <w:ind w:left="284" w:hanging="284"/>
        <w:jc w:val="both"/>
        <w:rPr>
          <w:rFonts w:asciiTheme="majorHAnsi" w:eastAsia="Cambria" w:hAnsiTheme="majorHAnsi" w:cs="Cambria"/>
          <w:b/>
          <w:sz w:val="21"/>
          <w:szCs w:val="21"/>
        </w:rPr>
      </w:pPr>
      <w:r>
        <w:rPr>
          <w:rFonts w:asciiTheme="majorHAnsi" w:eastAsia="Cambria" w:hAnsiTheme="majorHAnsi" w:cs="Cambria"/>
          <w:b/>
          <w:sz w:val="21"/>
          <w:szCs w:val="21"/>
        </w:rPr>
        <w:t xml:space="preserve">nie zachodzą w stosunku do nas przesłanki wykluczenia określone w </w:t>
      </w:r>
      <w:r w:rsidRPr="00D932C7">
        <w:rPr>
          <w:rFonts w:asciiTheme="majorHAnsi" w:eastAsia="Cambria" w:hAnsiTheme="majorHAnsi" w:cs="Cambria"/>
          <w:b/>
          <w:sz w:val="21"/>
          <w:szCs w:val="21"/>
        </w:rPr>
        <w:t>art. 7 ust. 1 pkt 1) - 3) Ustawy z dnia 13 kwietnia 2022 r. o szczególnych rozwiązaniach w zakresie przeciwdziałania wspieraniu agresji na Ukrainę oraz służących ochronie bezpieczeństwa narodowego (</w:t>
      </w:r>
      <w:proofErr w:type="spellStart"/>
      <w:r w:rsidR="00D32A72">
        <w:rPr>
          <w:rFonts w:asciiTheme="majorHAnsi" w:eastAsia="Cambria" w:hAnsiTheme="majorHAnsi" w:cs="Cambria"/>
          <w:b/>
          <w:sz w:val="21"/>
          <w:szCs w:val="21"/>
        </w:rPr>
        <w:t>t.j</w:t>
      </w:r>
      <w:proofErr w:type="spellEnd"/>
      <w:r w:rsidR="00D32A72">
        <w:rPr>
          <w:rFonts w:asciiTheme="majorHAnsi" w:eastAsia="Cambria" w:hAnsiTheme="majorHAnsi" w:cs="Cambria"/>
          <w:b/>
          <w:sz w:val="21"/>
          <w:szCs w:val="21"/>
        </w:rPr>
        <w:t xml:space="preserve">. </w:t>
      </w:r>
      <w:r w:rsidRPr="00D932C7">
        <w:rPr>
          <w:rFonts w:asciiTheme="majorHAnsi" w:eastAsia="Cambria" w:hAnsiTheme="majorHAnsi" w:cs="Cambria"/>
          <w:b/>
          <w:sz w:val="21"/>
          <w:szCs w:val="21"/>
        </w:rPr>
        <w:t>Dz. U. z</w:t>
      </w:r>
      <w:r w:rsidR="00B22A32">
        <w:rPr>
          <w:rFonts w:asciiTheme="majorHAnsi" w:eastAsia="Cambria" w:hAnsiTheme="majorHAnsi" w:cs="Cambria"/>
          <w:b/>
          <w:sz w:val="21"/>
          <w:szCs w:val="21"/>
        </w:rPr>
        <w:t> </w:t>
      </w:r>
      <w:r w:rsidR="00B22A32" w:rsidRPr="00CF3FF5">
        <w:rPr>
          <w:rFonts w:asciiTheme="majorHAnsi" w:eastAsia="Cambria" w:hAnsiTheme="majorHAnsi" w:cs="Cambria"/>
          <w:b/>
          <w:sz w:val="21"/>
          <w:szCs w:val="21"/>
        </w:rPr>
        <w:t>202</w:t>
      </w:r>
      <w:r w:rsidR="00A17F0A">
        <w:rPr>
          <w:rFonts w:asciiTheme="majorHAnsi" w:eastAsia="Cambria" w:hAnsiTheme="majorHAnsi" w:cs="Cambria"/>
          <w:b/>
          <w:sz w:val="21"/>
          <w:szCs w:val="21"/>
        </w:rPr>
        <w:t>5</w:t>
      </w:r>
      <w:r w:rsidR="00B22A32" w:rsidRPr="00CF3FF5">
        <w:rPr>
          <w:rFonts w:asciiTheme="majorHAnsi" w:eastAsia="Cambria" w:hAnsiTheme="majorHAnsi" w:cs="Cambria"/>
          <w:b/>
          <w:sz w:val="21"/>
          <w:szCs w:val="21"/>
        </w:rPr>
        <w:t xml:space="preserve"> poz. 5</w:t>
      </w:r>
      <w:r w:rsidR="00A17F0A">
        <w:rPr>
          <w:rFonts w:asciiTheme="majorHAnsi" w:eastAsia="Cambria" w:hAnsiTheme="majorHAnsi" w:cs="Cambria"/>
          <w:b/>
          <w:sz w:val="21"/>
          <w:szCs w:val="21"/>
        </w:rPr>
        <w:t>14</w:t>
      </w:r>
      <w:r w:rsidRPr="00D932C7">
        <w:rPr>
          <w:rFonts w:asciiTheme="majorHAnsi" w:eastAsia="Cambria" w:hAnsiTheme="majorHAnsi" w:cs="Cambria"/>
          <w:b/>
          <w:sz w:val="21"/>
          <w:szCs w:val="21"/>
        </w:rPr>
        <w:t>)</w:t>
      </w:r>
      <w:r w:rsidR="00D32A72">
        <w:rPr>
          <w:rFonts w:asciiTheme="majorHAnsi" w:eastAsia="Cambria" w:hAnsiTheme="majorHAnsi" w:cs="Cambria"/>
          <w:b/>
          <w:sz w:val="21"/>
          <w:szCs w:val="21"/>
        </w:rPr>
        <w:t>.</w:t>
      </w:r>
    </w:p>
    <w:p w:rsidR="0009266C" w:rsidRPr="00DC472A" w:rsidRDefault="0009266C" w:rsidP="0009266C">
      <w:pPr>
        <w:pStyle w:val="Normalny1"/>
        <w:shd w:val="clear" w:color="auto" w:fill="BFBFBF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lastRenderedPageBreak/>
        <w:t>OŚWIADCZENIE:</w:t>
      </w:r>
    </w:p>
    <w:p w:rsidR="002703E6" w:rsidRPr="002703E6" w:rsidRDefault="002703E6" w:rsidP="002703E6">
      <w:pPr>
        <w:spacing w:before="200" w:after="240" w:line="276" w:lineRule="auto"/>
        <w:jc w:val="both"/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Oświadczamy, </w:t>
      </w:r>
      <w:r w:rsidRPr="002703E6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że dokumenty na potwierdzenie tych faktów, znajdują się w formie elektronicznej pod następującym adresem internetowym ogólnodostępnych i bezpłatnych baz danych: </w:t>
      </w:r>
    </w:p>
    <w:p w:rsidR="00B22A32" w:rsidRPr="00222E58" w:rsidRDefault="002703E6" w:rsidP="00B22A32">
      <w:pPr>
        <w:pStyle w:val="Akapitzlist"/>
        <w:ind w:left="1060" w:firstLine="300"/>
        <w:rPr>
          <w:rStyle w:val="Hipercze"/>
          <w:rFonts w:cs="Arial"/>
          <w:b/>
        </w:rPr>
      </w:pPr>
      <w:r w:rsidRPr="00CD196B">
        <w:rPr>
          <w:rFonts w:cs="Arial"/>
          <w:b/>
          <w:bCs/>
          <w:szCs w:val="20"/>
        </w:rPr>
        <w:t xml:space="preserve">  </w:t>
      </w:r>
      <w:r w:rsidR="00B22A32" w:rsidRPr="00222E58">
        <w:rPr>
          <w:rStyle w:val="Hipercze"/>
          <w:rFonts w:cs="Arial"/>
          <w:b/>
        </w:rPr>
        <w:t>https://prs.ms.gov.pl/krs</w:t>
      </w:r>
    </w:p>
    <w:p w:rsidR="002703E6" w:rsidRPr="00CD196B" w:rsidRDefault="00B22A32" w:rsidP="00B22A32">
      <w:pPr>
        <w:pStyle w:val="Akapitzlist"/>
        <w:ind w:left="1060" w:firstLine="300"/>
        <w:rPr>
          <w:rFonts w:cs="Arial"/>
          <w:b/>
          <w:bCs/>
          <w:szCs w:val="20"/>
        </w:rPr>
      </w:pPr>
      <w:r w:rsidRPr="00CD196B">
        <w:rPr>
          <w:rFonts w:cs="Arial"/>
          <w:b/>
          <w:bCs/>
          <w:szCs w:val="20"/>
        </w:rPr>
        <w:t xml:space="preserve">  </w:t>
      </w:r>
      <w:hyperlink r:id="rId8" w:history="1">
        <w:r w:rsidR="00E029BB" w:rsidRPr="00D254CF">
          <w:rPr>
            <w:rStyle w:val="Hipercze"/>
            <w:rFonts w:cs="Arial"/>
            <w:b/>
            <w:bCs/>
            <w:szCs w:val="20"/>
          </w:rPr>
          <w:t>https://prod.ceidg.gov.pl</w:t>
        </w:r>
      </w:hyperlink>
      <w:r w:rsidR="002703E6" w:rsidRPr="00CD196B">
        <w:rPr>
          <w:rFonts w:cs="Arial"/>
          <w:b/>
          <w:bCs/>
          <w:szCs w:val="20"/>
        </w:rPr>
        <w:t xml:space="preserve"> </w:t>
      </w:r>
    </w:p>
    <w:p w:rsidR="0009266C" w:rsidRDefault="002703E6" w:rsidP="003541F7">
      <w:pPr>
        <w:pStyle w:val="Normalny1"/>
        <w:spacing w:before="120" w:after="240" w:line="276" w:lineRule="auto"/>
        <w:ind w:left="1418"/>
        <w:jc w:val="both"/>
        <w:rPr>
          <w:rFonts w:cs="Arial"/>
          <w:b/>
          <w:bCs/>
          <w:sz w:val="18"/>
          <w:szCs w:val="18"/>
        </w:rPr>
      </w:pPr>
      <w:r w:rsidRPr="00CD196B">
        <w:rPr>
          <w:rFonts w:cs="Arial"/>
          <w:b/>
          <w:bCs/>
          <w:sz w:val="18"/>
          <w:szCs w:val="18"/>
        </w:rPr>
        <w:t>(należy zaznaczyć)</w:t>
      </w:r>
    </w:p>
    <w:p w:rsidR="003541F7" w:rsidRPr="002C1140" w:rsidRDefault="003541F7" w:rsidP="003541F7">
      <w:pPr>
        <w:shd w:val="clear" w:color="auto" w:fill="BFBFBF"/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2C1140">
        <w:rPr>
          <w:rFonts w:ascii="Cambria" w:hAnsi="Cambria"/>
          <w:b/>
          <w:sz w:val="22"/>
          <w:szCs w:val="22"/>
        </w:rPr>
        <w:t xml:space="preserve">OŚWIADCZENIE DOTYCZĄCE </w:t>
      </w:r>
      <w:r>
        <w:rPr>
          <w:rFonts w:ascii="Cambria" w:hAnsi="Cambria"/>
          <w:b/>
          <w:sz w:val="22"/>
          <w:szCs w:val="22"/>
        </w:rPr>
        <w:t>PODJĘTYCH</w:t>
      </w:r>
      <w:r w:rsidRPr="00320868">
        <w:rPr>
          <w:rFonts w:ascii="Cambria" w:hAnsi="Cambria"/>
          <w:b/>
          <w:sz w:val="22"/>
          <w:szCs w:val="22"/>
        </w:rPr>
        <w:t xml:space="preserve"> PRZEZ </w:t>
      </w:r>
      <w:r>
        <w:rPr>
          <w:rFonts w:ascii="Cambria" w:hAnsi="Cambria"/>
          <w:b/>
          <w:sz w:val="22"/>
          <w:szCs w:val="22"/>
        </w:rPr>
        <w:t>WYKONAWCĘ</w:t>
      </w:r>
      <w:r w:rsidRPr="00320868">
        <w:rPr>
          <w:rFonts w:ascii="Cambria" w:hAnsi="Cambria"/>
          <w:b/>
          <w:sz w:val="22"/>
          <w:szCs w:val="22"/>
        </w:rPr>
        <w:t xml:space="preserve"> CZYNNOŚCI </w:t>
      </w:r>
      <w:r>
        <w:rPr>
          <w:rFonts w:ascii="Cambria" w:hAnsi="Cambria"/>
          <w:b/>
          <w:sz w:val="22"/>
          <w:szCs w:val="22"/>
        </w:rPr>
        <w:t>WYSTARCZAJĄCYCH</w:t>
      </w:r>
      <w:r w:rsidRPr="00320868">
        <w:rPr>
          <w:rFonts w:ascii="Cambria" w:hAnsi="Cambria"/>
          <w:b/>
          <w:sz w:val="22"/>
          <w:szCs w:val="22"/>
        </w:rPr>
        <w:t xml:space="preserve"> DO WYKAZANIA JEGO RZETLENOŚCI W SYTUACJI, GDY WYKONAWCA PODLEGA WYKLUCZENIU NA PODSTAWIE ART. 108 UST. 1 </w:t>
      </w:r>
      <w:r>
        <w:rPr>
          <w:rFonts w:ascii="Cambria" w:hAnsi="Cambria"/>
          <w:b/>
          <w:sz w:val="22"/>
          <w:szCs w:val="22"/>
        </w:rPr>
        <w:t>PKT.</w:t>
      </w:r>
      <w:r w:rsidRPr="00320868">
        <w:rPr>
          <w:rFonts w:ascii="Cambria" w:hAnsi="Cambria"/>
          <w:b/>
          <w:sz w:val="22"/>
          <w:szCs w:val="22"/>
        </w:rPr>
        <w:t xml:space="preserve"> </w:t>
      </w:r>
      <w:r w:rsidR="00D0737E">
        <w:rPr>
          <w:rFonts w:ascii="Cambria" w:hAnsi="Cambria"/>
          <w:b/>
          <w:sz w:val="22"/>
          <w:szCs w:val="22"/>
        </w:rPr>
        <w:t xml:space="preserve">1), 2) i </w:t>
      </w:r>
      <w:r w:rsidRPr="00320868">
        <w:rPr>
          <w:rFonts w:ascii="Cambria" w:hAnsi="Cambria"/>
          <w:b/>
          <w:sz w:val="22"/>
          <w:szCs w:val="22"/>
        </w:rPr>
        <w:t>5</w:t>
      </w:r>
      <w:r>
        <w:rPr>
          <w:rFonts w:ascii="Cambria" w:hAnsi="Cambria"/>
          <w:b/>
          <w:sz w:val="22"/>
          <w:szCs w:val="22"/>
        </w:rPr>
        <w:t>)</w:t>
      </w:r>
      <w:r w:rsidR="00D0737E">
        <w:rPr>
          <w:rFonts w:ascii="Cambria" w:hAnsi="Cambria"/>
          <w:b/>
          <w:sz w:val="22"/>
          <w:szCs w:val="22"/>
        </w:rPr>
        <w:t xml:space="preserve"> ORAZ ART. 109 UST. 1 PKT. 4)</w:t>
      </w:r>
      <w:r w:rsidRPr="00320868">
        <w:rPr>
          <w:rFonts w:ascii="Cambria" w:hAnsi="Cambria"/>
          <w:b/>
          <w:sz w:val="22"/>
          <w:szCs w:val="22"/>
        </w:rPr>
        <w:t xml:space="preserve"> USTAWY PZP </w:t>
      </w:r>
      <w:r>
        <w:rPr>
          <w:rFonts w:ascii="Cambria" w:hAnsi="Cambria"/>
          <w:b/>
          <w:sz w:val="22"/>
          <w:szCs w:val="22"/>
        </w:rPr>
        <w:t>– jeśli dotyczy</w:t>
      </w:r>
    </w:p>
    <w:p w:rsidR="00800ABC" w:rsidRPr="00800ABC" w:rsidRDefault="00800ABC" w:rsidP="00800ABC">
      <w:pPr>
        <w:keepNext/>
        <w:spacing w:before="200"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Oświadczam, że w stosunku do mnie </w:t>
      </w: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zachodzą podstawy wykluczenia 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z postępowania na podstawie art. …………. ustawy P</w:t>
      </w:r>
      <w:r w:rsidR="00C7302B">
        <w:rPr>
          <w:rFonts w:ascii="Cambria" w:eastAsia="Cambria" w:hAnsi="Cambria" w:cs="Cambria"/>
          <w:kern w:val="0"/>
          <w:sz w:val="21"/>
          <w:szCs w:val="21"/>
          <w:lang w:eastAsia="pl-PL"/>
        </w:rPr>
        <w:t>ZP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. </w:t>
      </w:r>
    </w:p>
    <w:p w:rsidR="00800ABC" w:rsidRPr="00800ABC" w:rsidRDefault="00800ABC" w:rsidP="00800ABC">
      <w:pPr>
        <w:keepNext/>
        <w:spacing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(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podać mającą zastosowanie podstawę wykluczenia spośród wymienionych w art. 108 ust. 1 pkt 1, 2 i 5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lub </w:t>
      </w:r>
      <w:r w:rsidR="00C7302B"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ar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t. 109</w:t>
      </w:r>
      <w:r w:rsidR="00C7302B"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ust. 1 pkt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.</w:t>
      </w:r>
      <w:r w:rsidR="00C7302B"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4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ustawy P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ZP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)</w:t>
      </w:r>
    </w:p>
    <w:p w:rsidR="00800ABC" w:rsidRPr="00800ABC" w:rsidRDefault="00800ABC" w:rsidP="00800ABC">
      <w:pPr>
        <w:keepNext/>
        <w:spacing w:before="120"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Jednocześnie oświadczam, że w związku z tym, iż podlegam wykluczeniu na podstawie ww. artykułu, to zgodnie z dyspozycją art. 110 ust. 2 ustawy </w:t>
      </w:r>
      <w:proofErr w:type="spellStart"/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Pzp</w:t>
      </w:r>
      <w:proofErr w:type="spellEnd"/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 przedstawiam następujące środki naprawcze:</w:t>
      </w:r>
    </w:p>
    <w:p w:rsidR="00800ABC" w:rsidRPr="00800ABC" w:rsidRDefault="00800ABC" w:rsidP="00024A51">
      <w:pPr>
        <w:keepNext/>
        <w:widowControl/>
        <w:numPr>
          <w:ilvl w:val="0"/>
          <w:numId w:val="51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………………………………………………………………………………………,</w:t>
      </w:r>
    </w:p>
    <w:p w:rsidR="00800ABC" w:rsidRPr="00800ABC" w:rsidRDefault="00800ABC" w:rsidP="00024A51">
      <w:pPr>
        <w:keepNext/>
        <w:widowControl/>
        <w:numPr>
          <w:ilvl w:val="0"/>
          <w:numId w:val="51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………………………………………………………………………………………,</w:t>
      </w:r>
    </w:p>
    <w:p w:rsidR="00800ABC" w:rsidRPr="00800ABC" w:rsidRDefault="00800ABC" w:rsidP="00024A51">
      <w:pPr>
        <w:keepNext/>
        <w:widowControl/>
        <w:numPr>
          <w:ilvl w:val="0"/>
          <w:numId w:val="51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………………………………………………………………………………………, </w:t>
      </w:r>
    </w:p>
    <w:p w:rsidR="003541F7" w:rsidRPr="003541F7" w:rsidRDefault="00800ABC" w:rsidP="00800ABC">
      <w:pPr>
        <w:pStyle w:val="Normalny1"/>
        <w:spacing w:before="120" w:after="12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800ABC">
        <w:rPr>
          <w:rFonts w:ascii="Cambria" w:eastAsia="Cambria" w:hAnsi="Cambria" w:cs="Cambria"/>
          <w:sz w:val="21"/>
          <w:szCs w:val="21"/>
        </w:rPr>
        <w:t>(</w:t>
      </w:r>
      <w:r w:rsidRPr="00800ABC">
        <w:rPr>
          <w:rFonts w:ascii="Cambria" w:eastAsia="Cambria" w:hAnsi="Cambria" w:cs="Cambria"/>
          <w:i/>
          <w:sz w:val="20"/>
          <w:szCs w:val="21"/>
        </w:rPr>
        <w:t>należy podać dowody, że podjęte czynności są wystarczające do wykazania rzetelności Wykonawcy</w:t>
      </w:r>
      <w:r w:rsidRPr="00800ABC">
        <w:rPr>
          <w:rFonts w:ascii="Cambria" w:eastAsia="Cambria" w:hAnsi="Cambria" w:cs="Cambria"/>
          <w:sz w:val="21"/>
          <w:szCs w:val="21"/>
        </w:rPr>
        <w:t>)</w:t>
      </w:r>
    </w:p>
    <w:p w:rsidR="0009266C" w:rsidRPr="00DC472A" w:rsidRDefault="0009266C" w:rsidP="0009266C">
      <w:pPr>
        <w:pStyle w:val="Normalny1"/>
        <w:shd w:val="clear" w:color="auto" w:fill="BFBFBF"/>
        <w:spacing w:before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PODANYCH INFORMACJI: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Oświadczam/y* jednocześnie, że wszystkie informacje podane w powyższym oświadczeniu są aktualne i zgodne z prawdą oraz zostały przedstawione z pełną świadomością konsekwencji wprowadzenia Zamawiającego w błąd przy przedstawianiu informacji.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*niepotrzebne skreślić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Miejscowość i data:…………………………… __ __ 20</w:t>
      </w:r>
      <w:r w:rsidR="00FB101C" w:rsidRPr="00DC472A">
        <w:rPr>
          <w:rFonts w:asciiTheme="majorHAnsi" w:eastAsia="Cambria" w:hAnsiTheme="majorHAnsi" w:cs="Cambria"/>
          <w:sz w:val="21"/>
          <w:szCs w:val="21"/>
        </w:rPr>
        <w:t>2</w:t>
      </w:r>
      <w:r w:rsidR="00A17F0A">
        <w:rPr>
          <w:rFonts w:asciiTheme="majorHAnsi" w:eastAsia="Cambria" w:hAnsiTheme="majorHAnsi" w:cs="Cambria"/>
          <w:sz w:val="21"/>
          <w:szCs w:val="21"/>
        </w:rPr>
        <w:t>6</w:t>
      </w:r>
      <w:r w:rsidRPr="00DC472A">
        <w:rPr>
          <w:rFonts w:asciiTheme="majorHAnsi" w:eastAsia="Cambria" w:hAnsiTheme="majorHAnsi" w:cs="Cambria"/>
          <w:sz w:val="21"/>
          <w:szCs w:val="21"/>
        </w:rPr>
        <w:t xml:space="preserve"> r.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  <w:t xml:space="preserve">              ………………………….</w:t>
      </w:r>
    </w:p>
    <w:p w:rsidR="0009266C" w:rsidRPr="00B46386" w:rsidRDefault="0009266C" w:rsidP="0009266C">
      <w:pPr>
        <w:pStyle w:val="Normalny1"/>
        <w:spacing w:line="276" w:lineRule="auto"/>
        <w:ind w:left="5664" w:firstLine="707"/>
        <w:jc w:val="both"/>
        <w:rPr>
          <w:rFonts w:ascii="Exo 2.0 Light" w:eastAsia="Cambria" w:hAnsi="Exo 2.0 Light" w:cs="Cambria"/>
          <w:sz w:val="22"/>
          <w:szCs w:val="22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   Podpis Wykonawcy</w:t>
      </w:r>
    </w:p>
    <w:p w:rsidR="0009266C" w:rsidRPr="00B46386" w:rsidRDefault="0009266C" w:rsidP="0009266C">
      <w:pPr>
        <w:pStyle w:val="Normalny1"/>
        <w:spacing w:line="276" w:lineRule="auto"/>
        <w:jc w:val="both"/>
        <w:rPr>
          <w:rFonts w:ascii="Exo 2.0 Light" w:eastAsia="Cambria" w:hAnsi="Exo 2.0 Light" w:cs="Cambria"/>
          <w:i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:rsidR="00964E0A" w:rsidRDefault="00964E0A" w:rsidP="0009266C">
      <w:pPr>
        <w:pStyle w:val="Normalny1"/>
        <w:spacing w:line="276" w:lineRule="auto"/>
        <w:rPr>
          <w:rFonts w:asciiTheme="majorHAnsi" w:hAnsiTheme="majorHAnsi"/>
          <w:b/>
          <w:sz w:val="21"/>
          <w:szCs w:val="21"/>
        </w:rPr>
      </w:pPr>
      <w:r w:rsidRPr="00964E0A">
        <w:rPr>
          <w:rFonts w:asciiTheme="majorHAnsi" w:hAnsiTheme="majorHAnsi"/>
          <w:b/>
          <w:sz w:val="21"/>
          <w:szCs w:val="21"/>
        </w:rPr>
        <w:t>UWAGA:</w:t>
      </w:r>
    </w:p>
    <w:p w:rsidR="0009266C" w:rsidRPr="00964E0A" w:rsidRDefault="00964E0A" w:rsidP="00964E0A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>
        <w:rPr>
          <w:rFonts w:ascii="Exo 2.0 Light" w:eastAsia="Cambria" w:hAnsi="Exo 2.0 Light" w:cs="Cambria"/>
          <w:i/>
          <w:sz w:val="20"/>
          <w:szCs w:val="20"/>
        </w:rPr>
        <w:t>W przypadku Wykonawców wspólnie ubiegających się o udzielenie zamówienia n</w:t>
      </w:r>
      <w:r w:rsidRPr="00B46386">
        <w:rPr>
          <w:rFonts w:ascii="Exo 2.0 Light" w:eastAsia="Cambria" w:hAnsi="Exo 2.0 Light" w:cs="Cambria"/>
          <w:i/>
          <w:sz w:val="20"/>
          <w:szCs w:val="20"/>
        </w:rPr>
        <w:t>iniejsze oświadczenie składa każdy z</w:t>
      </w:r>
      <w:r>
        <w:rPr>
          <w:rFonts w:ascii="Exo 2.0 Light" w:eastAsia="Cambria" w:hAnsi="Exo 2.0 Light" w:cs="Cambria"/>
          <w:i/>
          <w:sz w:val="20"/>
          <w:szCs w:val="20"/>
        </w:rPr>
        <w:t xml:space="preserve"> tych </w:t>
      </w:r>
      <w:r w:rsidRPr="00B46386">
        <w:rPr>
          <w:rFonts w:ascii="Exo 2.0 Light" w:eastAsia="Cambria" w:hAnsi="Exo 2.0 Light" w:cs="Cambria"/>
          <w:i/>
          <w:sz w:val="20"/>
          <w:szCs w:val="20"/>
        </w:rPr>
        <w:t xml:space="preserve">Wykonawców, w tym również każdy ze wspólników spółki cywilnej. </w:t>
      </w:r>
      <w:r w:rsidR="0009266C" w:rsidRPr="00964E0A">
        <w:rPr>
          <w:rFonts w:asciiTheme="majorHAnsi" w:hAnsiTheme="majorHAnsi"/>
          <w:b/>
          <w:sz w:val="21"/>
          <w:szCs w:val="21"/>
        </w:rPr>
        <w:br w:type="page"/>
      </w:r>
    </w:p>
    <w:p w:rsidR="00910A99" w:rsidRPr="00DC472A" w:rsidRDefault="00910A99" w:rsidP="00910A99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lastRenderedPageBreak/>
        <w:t xml:space="preserve">Znak sprawy: </w:t>
      </w:r>
      <w:r w:rsidR="00EC5AC7">
        <w:rPr>
          <w:rFonts w:asciiTheme="majorHAnsi" w:eastAsia="Cambria" w:hAnsiTheme="majorHAnsi" w:cs="Cambria"/>
          <w:b/>
          <w:sz w:val="21"/>
          <w:szCs w:val="21"/>
        </w:rPr>
        <w:t>1/TP/20</w:t>
      </w:r>
      <w:r w:rsidR="00A17F0A">
        <w:rPr>
          <w:rFonts w:asciiTheme="majorHAnsi" w:eastAsia="Cambria" w:hAnsiTheme="majorHAnsi" w:cs="Cambria"/>
          <w:b/>
          <w:sz w:val="21"/>
          <w:szCs w:val="21"/>
        </w:rPr>
        <w:t>26</w:t>
      </w:r>
      <w:r w:rsidR="00E25FA6">
        <w:rPr>
          <w:rFonts w:asciiTheme="majorHAnsi" w:eastAsia="Cambria" w:hAnsiTheme="majorHAnsi" w:cs="Cambria"/>
          <w:b/>
          <w:sz w:val="21"/>
          <w:szCs w:val="21"/>
        </w:rPr>
        <w:tab/>
      </w:r>
      <w:r>
        <w:rPr>
          <w:rFonts w:asciiTheme="majorHAnsi" w:eastAsia="Cambria" w:hAnsiTheme="majorHAnsi" w:cs="Cambria"/>
          <w:b/>
          <w:sz w:val="21"/>
          <w:szCs w:val="21"/>
        </w:rPr>
        <w:tab/>
      </w:r>
      <w:r>
        <w:rPr>
          <w:rFonts w:asciiTheme="majorHAnsi" w:eastAsia="Cambria" w:hAnsiTheme="majorHAnsi" w:cs="Cambria"/>
          <w:b/>
          <w:sz w:val="21"/>
          <w:szCs w:val="21"/>
        </w:rPr>
        <w:tab/>
      </w:r>
      <w:r>
        <w:rPr>
          <w:rFonts w:asciiTheme="majorHAnsi" w:eastAsia="Cambria" w:hAnsiTheme="majorHAnsi" w:cs="Cambria"/>
          <w:b/>
          <w:sz w:val="21"/>
          <w:szCs w:val="21"/>
        </w:rPr>
        <w:tab/>
      </w:r>
      <w:r>
        <w:rPr>
          <w:rFonts w:asciiTheme="majorHAnsi" w:eastAsia="Cambria" w:hAnsiTheme="majorHAnsi" w:cs="Cambria"/>
          <w:b/>
          <w:sz w:val="21"/>
          <w:szCs w:val="21"/>
        </w:rPr>
        <w:tab/>
      </w:r>
      <w:r>
        <w:rPr>
          <w:rFonts w:asciiTheme="majorHAnsi" w:eastAsia="Cambria" w:hAnsiTheme="majorHAnsi" w:cs="Cambria"/>
          <w:b/>
          <w:sz w:val="21"/>
          <w:szCs w:val="21"/>
        </w:rPr>
        <w:tab/>
      </w:r>
      <w:r>
        <w:rPr>
          <w:rFonts w:asciiTheme="majorHAnsi" w:eastAsia="Cambria" w:hAnsiTheme="majorHAnsi" w:cs="Cambria"/>
          <w:b/>
          <w:sz w:val="21"/>
          <w:szCs w:val="21"/>
        </w:rPr>
        <w:tab/>
      </w:r>
      <w:r w:rsidRPr="00D6495A">
        <w:rPr>
          <w:rFonts w:asciiTheme="majorHAnsi" w:eastAsia="Cambria" w:hAnsiTheme="majorHAnsi" w:cs="Cambria"/>
          <w:b/>
          <w:sz w:val="21"/>
          <w:szCs w:val="21"/>
        </w:rPr>
        <w:t xml:space="preserve">Załącznik Nr </w:t>
      </w:r>
      <w:r w:rsidR="00014864">
        <w:rPr>
          <w:rFonts w:asciiTheme="majorHAnsi" w:eastAsia="Cambria" w:hAnsiTheme="majorHAnsi" w:cs="Cambria"/>
          <w:b/>
          <w:sz w:val="21"/>
          <w:szCs w:val="21"/>
        </w:rPr>
        <w:t>2</w:t>
      </w:r>
      <w:r w:rsidR="00C6502E" w:rsidRPr="00D6495A">
        <w:rPr>
          <w:rFonts w:asciiTheme="majorHAnsi" w:eastAsia="Cambria" w:hAnsiTheme="majorHAnsi" w:cs="Cambria"/>
          <w:b/>
          <w:sz w:val="21"/>
          <w:szCs w:val="21"/>
        </w:rPr>
        <w:t xml:space="preserve"> do</w:t>
      </w:r>
      <w:r w:rsidR="00C6502E">
        <w:rPr>
          <w:rFonts w:asciiTheme="majorHAnsi" w:eastAsia="Cambria" w:hAnsiTheme="majorHAnsi" w:cs="Cambria"/>
          <w:b/>
          <w:sz w:val="21"/>
          <w:szCs w:val="21"/>
        </w:rPr>
        <w:t xml:space="preserve"> S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>WZ</w:t>
      </w:r>
    </w:p>
    <w:p w:rsidR="00820A02" w:rsidRDefault="00820A02" w:rsidP="00820A02">
      <w:pPr>
        <w:pStyle w:val="Normalny1"/>
        <w:spacing w:before="600"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>
        <w:rPr>
          <w:rFonts w:asciiTheme="majorHAnsi" w:eastAsia="Cambria" w:hAnsiTheme="majorHAnsi" w:cs="Cambria"/>
          <w:b/>
          <w:sz w:val="21"/>
          <w:szCs w:val="21"/>
          <w:u w:val="single"/>
        </w:rPr>
        <w:t xml:space="preserve">OŚWIADCZENIE </w:t>
      </w:r>
    </w:p>
    <w:p w:rsidR="00910A99" w:rsidRDefault="00820A02" w:rsidP="00910A99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>
        <w:rPr>
          <w:rFonts w:asciiTheme="majorHAnsi" w:eastAsia="Cambria" w:hAnsiTheme="majorHAnsi" w:cs="Cambria"/>
          <w:b/>
          <w:sz w:val="21"/>
          <w:szCs w:val="21"/>
          <w:u w:val="single"/>
        </w:rPr>
        <w:t>WYKONAWCÓW WSPÓLNIE UBIEGAJĄCYCH SIĘ O UDZIELENIE ZAMÓWIENIA</w:t>
      </w:r>
      <w:r w:rsidR="00910A99"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 xml:space="preserve"> </w:t>
      </w:r>
    </w:p>
    <w:p w:rsidR="00910A99" w:rsidRPr="00DC472A" w:rsidRDefault="00910A99" w:rsidP="00910A99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320868">
        <w:rPr>
          <w:rFonts w:ascii="Cambria" w:hAnsi="Cambria"/>
          <w:b/>
          <w:sz w:val="22"/>
          <w:szCs w:val="22"/>
        </w:rPr>
        <w:t xml:space="preserve">składane na podstawie </w:t>
      </w:r>
      <w:r w:rsidRPr="00320868">
        <w:rPr>
          <w:rFonts w:ascii="Cambria" w:hAnsi="Cambria" w:cs="Arial"/>
          <w:b/>
          <w:sz w:val="22"/>
          <w:szCs w:val="22"/>
        </w:rPr>
        <w:t xml:space="preserve">art. </w:t>
      </w:r>
      <w:r>
        <w:rPr>
          <w:rFonts w:ascii="Cambria" w:hAnsi="Cambria" w:cs="Arial"/>
          <w:b/>
          <w:sz w:val="22"/>
          <w:szCs w:val="22"/>
        </w:rPr>
        <w:t>117</w:t>
      </w:r>
      <w:r w:rsidRPr="00320868">
        <w:rPr>
          <w:rFonts w:ascii="Cambria" w:hAnsi="Cambria" w:cs="Arial"/>
          <w:b/>
          <w:sz w:val="22"/>
          <w:szCs w:val="22"/>
        </w:rPr>
        <w:t xml:space="preserve"> ust. </w:t>
      </w:r>
      <w:r>
        <w:rPr>
          <w:rFonts w:ascii="Cambria" w:hAnsi="Cambria" w:cs="Arial"/>
          <w:b/>
          <w:sz w:val="22"/>
          <w:szCs w:val="22"/>
        </w:rPr>
        <w:t>4</w:t>
      </w:r>
      <w:r w:rsidRPr="00320868">
        <w:rPr>
          <w:rFonts w:ascii="Cambria" w:hAnsi="Cambria" w:cs="Arial"/>
          <w:b/>
          <w:sz w:val="22"/>
          <w:szCs w:val="22"/>
        </w:rPr>
        <w:t xml:space="preserve"> ustawy z dnia 11 września 2019 r. </w:t>
      </w:r>
      <w:r w:rsidRPr="00320868">
        <w:rPr>
          <w:rFonts w:ascii="Cambria" w:hAnsi="Cambria" w:cs="Arial"/>
          <w:b/>
          <w:sz w:val="22"/>
          <w:szCs w:val="22"/>
        </w:rPr>
        <w:br/>
        <w:t>Prawo zamówień publicznych</w:t>
      </w:r>
    </w:p>
    <w:p w:rsidR="00910A99" w:rsidRPr="00DC472A" w:rsidRDefault="00910A99" w:rsidP="00820A02">
      <w:pPr>
        <w:pStyle w:val="Normalny1"/>
        <w:spacing w:before="360" w:after="36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Składając ofertę w postępowaniu o udzielenie zamówienia publicznego na:</w:t>
      </w:r>
    </w:p>
    <w:p w:rsidR="00910A99" w:rsidRPr="00DC472A" w:rsidRDefault="00472CC6" w:rsidP="00910A99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>
        <w:rPr>
          <w:rFonts w:ascii="Cambria" w:eastAsia="Cambria" w:hAnsi="Cambria" w:cs="Cambria"/>
          <w:b/>
          <w:sz w:val="22"/>
          <w:szCs w:val="22"/>
        </w:rPr>
        <w:t>Ochronę</w:t>
      </w:r>
      <w:r w:rsidRPr="00B77D20">
        <w:rPr>
          <w:rFonts w:ascii="Cambria" w:eastAsia="Cambria" w:hAnsi="Cambria" w:cs="Cambria"/>
          <w:b/>
          <w:sz w:val="22"/>
          <w:szCs w:val="22"/>
        </w:rPr>
        <w:t xml:space="preserve"> osób i mienia w kompleksie budynków wraz z posesją</w:t>
      </w:r>
      <w:r>
        <w:rPr>
          <w:rFonts w:ascii="Cambria" w:eastAsia="Cambria" w:hAnsi="Cambria" w:cs="Cambria"/>
          <w:b/>
          <w:sz w:val="22"/>
          <w:szCs w:val="22"/>
        </w:rPr>
        <w:br/>
      </w:r>
      <w:r w:rsidRPr="00B77D20">
        <w:rPr>
          <w:rFonts w:ascii="Cambria" w:eastAsia="Cambria" w:hAnsi="Cambria" w:cs="Cambria"/>
          <w:b/>
          <w:sz w:val="22"/>
          <w:szCs w:val="22"/>
        </w:rPr>
        <w:t xml:space="preserve"> Akademii Muzycznej w </w:t>
      </w:r>
      <w:r>
        <w:rPr>
          <w:rFonts w:ascii="Cambria" w:eastAsia="Cambria" w:hAnsi="Cambria" w:cs="Cambria"/>
          <w:b/>
          <w:sz w:val="22"/>
          <w:szCs w:val="22"/>
        </w:rPr>
        <w:t>Łodzi</w:t>
      </w:r>
    </w:p>
    <w:p w:rsidR="00910A99" w:rsidRPr="00DC472A" w:rsidRDefault="00910A99" w:rsidP="00910A99">
      <w:pPr>
        <w:pStyle w:val="Normalny1"/>
        <w:spacing w:line="276" w:lineRule="auto"/>
        <w:ind w:firstLine="709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910A99" w:rsidRPr="00DC472A" w:rsidRDefault="00910A99" w:rsidP="00910A99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ja /my* niżej podpisany /i* ……………………………...................................................... </w:t>
      </w:r>
    </w:p>
    <w:p w:rsidR="00910A99" w:rsidRPr="00DC472A" w:rsidRDefault="00910A99" w:rsidP="00910A99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910A99" w:rsidRPr="00DC472A" w:rsidRDefault="00910A99" w:rsidP="00910A99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reprezentując Wykonawców</w:t>
      </w:r>
    </w:p>
    <w:p w:rsidR="00910A99" w:rsidRPr="00DC472A" w:rsidRDefault="00910A99" w:rsidP="00910A99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a) ……………………………......................................................,</w:t>
      </w:r>
    </w:p>
    <w:p w:rsidR="00910A99" w:rsidRPr="00DC472A" w:rsidRDefault="00910A99" w:rsidP="00910A99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b) ……………………………......................................................,</w:t>
      </w:r>
    </w:p>
    <w:p w:rsidR="0009266C" w:rsidRPr="00B46386" w:rsidRDefault="00910A99" w:rsidP="00910A99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c) ……………………………......................................................,</w:t>
      </w:r>
    </w:p>
    <w:p w:rsidR="004E2721" w:rsidRDefault="00820A02" w:rsidP="00241BD7">
      <w:pPr>
        <w:pStyle w:val="Normalny1"/>
        <w:tabs>
          <w:tab w:val="left" w:pos="6946"/>
        </w:tabs>
        <w:spacing w:before="240" w:after="24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820A02">
        <w:rPr>
          <w:rFonts w:asciiTheme="majorHAnsi" w:eastAsia="Cambria" w:hAnsiTheme="majorHAnsi" w:cs="Cambria"/>
          <w:sz w:val="21"/>
          <w:szCs w:val="21"/>
        </w:rPr>
        <w:t xml:space="preserve">Niniejszym </w:t>
      </w:r>
      <w:r w:rsidR="00FB14CA">
        <w:rPr>
          <w:rFonts w:asciiTheme="majorHAnsi" w:eastAsia="Cambria" w:hAnsiTheme="majorHAnsi" w:cs="Cambria"/>
          <w:sz w:val="21"/>
          <w:szCs w:val="21"/>
        </w:rPr>
        <w:t xml:space="preserve">oświadczamy, że </w:t>
      </w:r>
      <w:r w:rsidR="007310F5">
        <w:rPr>
          <w:rFonts w:asciiTheme="majorHAnsi" w:eastAsia="Cambria" w:hAnsiTheme="majorHAnsi" w:cs="Cambria"/>
          <w:sz w:val="21"/>
          <w:szCs w:val="21"/>
        </w:rPr>
        <w:t xml:space="preserve">poszczególni Wykonawcy </w:t>
      </w:r>
      <w:r w:rsidR="007310F5" w:rsidRPr="007310F5">
        <w:rPr>
          <w:rFonts w:asciiTheme="majorHAnsi" w:eastAsia="Cambria" w:hAnsiTheme="majorHAnsi" w:cs="Cambria"/>
          <w:sz w:val="21"/>
          <w:szCs w:val="21"/>
        </w:rPr>
        <w:t>wspólnie ubiegających się o udzielenie zamówienia</w:t>
      </w:r>
      <w:r w:rsidR="007310F5">
        <w:rPr>
          <w:rFonts w:asciiTheme="majorHAnsi" w:eastAsia="Cambria" w:hAnsiTheme="majorHAnsi" w:cs="Cambria"/>
          <w:sz w:val="21"/>
          <w:szCs w:val="21"/>
        </w:rPr>
        <w:t xml:space="preserve"> wykonają następujące części zamówienia:</w:t>
      </w:r>
    </w:p>
    <w:tbl>
      <w:tblPr>
        <w:tblStyle w:val="Tabela-Siatka"/>
        <w:tblW w:w="9746" w:type="dxa"/>
        <w:tblInd w:w="108" w:type="dxa"/>
        <w:tblLook w:val="04A0"/>
      </w:tblPr>
      <w:tblGrid>
        <w:gridCol w:w="2014"/>
        <w:gridCol w:w="2129"/>
        <w:gridCol w:w="2688"/>
        <w:gridCol w:w="2915"/>
      </w:tblGrid>
      <w:tr w:rsidR="00014864" w:rsidTr="00B9262F">
        <w:tc>
          <w:tcPr>
            <w:tcW w:w="2014" w:type="dxa"/>
            <w:shd w:val="clear" w:color="auto" w:fill="EEECE1" w:themeFill="background2"/>
          </w:tcPr>
          <w:p w:rsidR="00014864" w:rsidRPr="007310F5" w:rsidRDefault="00014864" w:rsidP="00987AC1">
            <w:pPr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  <w:r w:rsidRPr="007310F5">
              <w:rPr>
                <w:rFonts w:asciiTheme="majorHAnsi" w:hAnsiTheme="majorHAnsi"/>
                <w:b/>
                <w:bCs/>
                <w:sz w:val="21"/>
                <w:szCs w:val="21"/>
              </w:rPr>
              <w:t>Pełna nazwa Wykonawcy</w:t>
            </w:r>
          </w:p>
        </w:tc>
        <w:tc>
          <w:tcPr>
            <w:tcW w:w="2129" w:type="dxa"/>
            <w:shd w:val="clear" w:color="auto" w:fill="EEECE1" w:themeFill="background2"/>
          </w:tcPr>
          <w:p w:rsidR="00014864" w:rsidRPr="007310F5" w:rsidRDefault="00014864" w:rsidP="00987AC1">
            <w:pPr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  <w:r w:rsidRPr="007310F5">
              <w:rPr>
                <w:rFonts w:asciiTheme="majorHAnsi" w:hAnsiTheme="majorHAnsi"/>
                <w:b/>
                <w:bCs/>
                <w:sz w:val="21"/>
                <w:szCs w:val="21"/>
              </w:rPr>
              <w:t xml:space="preserve">Siedziba </w:t>
            </w:r>
          </w:p>
          <w:p w:rsidR="00014864" w:rsidRPr="007310F5" w:rsidRDefault="00014864" w:rsidP="00987AC1">
            <w:pPr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  <w:r w:rsidRPr="007310F5">
              <w:rPr>
                <w:rFonts w:asciiTheme="majorHAnsi" w:hAnsiTheme="majorHAnsi"/>
                <w:b/>
                <w:bCs/>
                <w:sz w:val="21"/>
                <w:szCs w:val="21"/>
              </w:rPr>
              <w:t>(ulica, miejscowość)</w:t>
            </w:r>
          </w:p>
        </w:tc>
        <w:tc>
          <w:tcPr>
            <w:tcW w:w="2688" w:type="dxa"/>
            <w:shd w:val="clear" w:color="auto" w:fill="EEECE1" w:themeFill="background2"/>
          </w:tcPr>
          <w:p w:rsidR="00014864" w:rsidRPr="00014864" w:rsidRDefault="00014864" w:rsidP="00B9262F">
            <w:pPr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  <w:r w:rsidRPr="00014864">
              <w:rPr>
                <w:rFonts w:asciiTheme="majorHAnsi" w:hAnsiTheme="majorHAnsi"/>
                <w:b/>
                <w:bCs/>
                <w:sz w:val="21"/>
                <w:szCs w:val="21"/>
              </w:rPr>
              <w:t>Warunek udziału w postępowaniu wykazywany przez Wykonawcę</w:t>
            </w:r>
          </w:p>
        </w:tc>
        <w:tc>
          <w:tcPr>
            <w:tcW w:w="2915" w:type="dxa"/>
            <w:shd w:val="clear" w:color="auto" w:fill="EEECE1" w:themeFill="background2"/>
          </w:tcPr>
          <w:p w:rsidR="00014864" w:rsidRPr="00014864" w:rsidRDefault="00014864" w:rsidP="00B9262F">
            <w:pPr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  <w:r w:rsidRPr="00014864">
              <w:rPr>
                <w:rFonts w:asciiTheme="majorHAnsi" w:hAnsiTheme="majorHAnsi"/>
                <w:b/>
                <w:bCs/>
                <w:sz w:val="21"/>
                <w:szCs w:val="21"/>
              </w:rPr>
              <w:t>Zakres zamówienia, który będzie wykonywany przez Wykonawcę</w:t>
            </w:r>
          </w:p>
        </w:tc>
      </w:tr>
      <w:tr w:rsidR="00014864" w:rsidTr="00014864">
        <w:trPr>
          <w:trHeight w:val="680"/>
        </w:trPr>
        <w:tc>
          <w:tcPr>
            <w:tcW w:w="2014" w:type="dxa"/>
          </w:tcPr>
          <w:p w:rsidR="00014864" w:rsidRPr="007310F5" w:rsidRDefault="00014864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129" w:type="dxa"/>
          </w:tcPr>
          <w:p w:rsidR="00014864" w:rsidRPr="007310F5" w:rsidRDefault="00014864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688" w:type="dxa"/>
          </w:tcPr>
          <w:p w:rsidR="00014864" w:rsidRPr="007310F5" w:rsidRDefault="00014864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915" w:type="dxa"/>
          </w:tcPr>
          <w:p w:rsidR="00014864" w:rsidRPr="007310F5" w:rsidRDefault="00014864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014864" w:rsidTr="00014864">
        <w:trPr>
          <w:trHeight w:val="680"/>
        </w:trPr>
        <w:tc>
          <w:tcPr>
            <w:tcW w:w="2014" w:type="dxa"/>
          </w:tcPr>
          <w:p w:rsidR="00014864" w:rsidRPr="007310F5" w:rsidRDefault="00014864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129" w:type="dxa"/>
          </w:tcPr>
          <w:p w:rsidR="00014864" w:rsidRPr="007310F5" w:rsidRDefault="00014864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688" w:type="dxa"/>
          </w:tcPr>
          <w:p w:rsidR="00014864" w:rsidRPr="007310F5" w:rsidRDefault="00014864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915" w:type="dxa"/>
          </w:tcPr>
          <w:p w:rsidR="00014864" w:rsidRPr="007310F5" w:rsidRDefault="00014864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014864" w:rsidTr="00014864">
        <w:trPr>
          <w:trHeight w:val="680"/>
        </w:trPr>
        <w:tc>
          <w:tcPr>
            <w:tcW w:w="2014" w:type="dxa"/>
          </w:tcPr>
          <w:p w:rsidR="00014864" w:rsidRPr="007310F5" w:rsidRDefault="00014864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129" w:type="dxa"/>
          </w:tcPr>
          <w:p w:rsidR="00014864" w:rsidRPr="007310F5" w:rsidRDefault="00014864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688" w:type="dxa"/>
          </w:tcPr>
          <w:p w:rsidR="00014864" w:rsidRPr="007310F5" w:rsidRDefault="00014864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915" w:type="dxa"/>
          </w:tcPr>
          <w:p w:rsidR="00014864" w:rsidRPr="007310F5" w:rsidRDefault="00014864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</w:tr>
    </w:tbl>
    <w:p w:rsidR="007310F5" w:rsidRPr="00820A02" w:rsidRDefault="007310F5" w:rsidP="00820A02">
      <w:pPr>
        <w:pStyle w:val="Normalny1"/>
        <w:tabs>
          <w:tab w:val="left" w:pos="6946"/>
        </w:tabs>
        <w:spacing w:before="24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4E2721" w:rsidRDefault="004E2721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:rsidR="007310F5" w:rsidRPr="00DC472A" w:rsidRDefault="007310F5" w:rsidP="007310F5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Miejscowo</w:t>
      </w:r>
      <w:r w:rsidR="00A17F0A">
        <w:rPr>
          <w:rFonts w:asciiTheme="majorHAnsi" w:eastAsia="Cambria" w:hAnsiTheme="majorHAnsi" w:cs="Cambria"/>
          <w:sz w:val="21"/>
          <w:szCs w:val="21"/>
        </w:rPr>
        <w:t>ść i data:…………………………… __ __ 2026</w:t>
      </w:r>
      <w:r w:rsidRPr="00DC472A">
        <w:rPr>
          <w:rFonts w:asciiTheme="majorHAnsi" w:eastAsia="Cambria" w:hAnsiTheme="majorHAnsi" w:cs="Cambria"/>
          <w:sz w:val="21"/>
          <w:szCs w:val="21"/>
        </w:rPr>
        <w:t xml:space="preserve"> r.</w:t>
      </w:r>
    </w:p>
    <w:p w:rsidR="007310F5" w:rsidRPr="00DC472A" w:rsidRDefault="007310F5" w:rsidP="007310F5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7310F5" w:rsidRPr="00DC472A" w:rsidRDefault="007310F5" w:rsidP="007310F5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  <w:t xml:space="preserve">              </w:t>
      </w:r>
      <w:r>
        <w:rPr>
          <w:rFonts w:asciiTheme="majorHAnsi" w:eastAsia="Cambria" w:hAnsiTheme="majorHAnsi" w:cs="Cambria"/>
          <w:sz w:val="21"/>
          <w:szCs w:val="21"/>
        </w:rPr>
        <w:t xml:space="preserve"> </w:t>
      </w:r>
      <w:r w:rsidRPr="00DC472A">
        <w:rPr>
          <w:rFonts w:asciiTheme="majorHAnsi" w:eastAsia="Cambria" w:hAnsiTheme="majorHAnsi" w:cs="Cambria"/>
          <w:sz w:val="21"/>
          <w:szCs w:val="21"/>
        </w:rPr>
        <w:t>………………………….</w:t>
      </w:r>
    </w:p>
    <w:p w:rsidR="004E2721" w:rsidRDefault="007310F5" w:rsidP="007310F5">
      <w:pPr>
        <w:pStyle w:val="Normalny1"/>
        <w:tabs>
          <w:tab w:val="left" w:pos="6379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  </w:t>
      </w:r>
      <w:r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>Podpis Wykonawcy</w:t>
      </w:r>
    </w:p>
    <w:p w:rsidR="004E2721" w:rsidRDefault="004E2721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:rsidR="004E2721" w:rsidRDefault="004E2721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:rsidR="00E8528F" w:rsidRDefault="00E8528F" w:rsidP="0009266C">
      <w:pPr>
        <w:pStyle w:val="Normalny1"/>
        <w:tabs>
          <w:tab w:val="left" w:pos="6946"/>
        </w:tabs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</w:p>
    <w:p w:rsidR="00E8528F" w:rsidRDefault="00E8528F" w:rsidP="0009266C">
      <w:pPr>
        <w:pStyle w:val="Normalny1"/>
        <w:tabs>
          <w:tab w:val="left" w:pos="6946"/>
        </w:tabs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</w:p>
    <w:p w:rsidR="00910A99" w:rsidRDefault="00E8528F" w:rsidP="0009266C">
      <w:pPr>
        <w:pStyle w:val="Normalny1"/>
        <w:tabs>
          <w:tab w:val="left" w:pos="6946"/>
        </w:tabs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  <w:r w:rsidRPr="00964E0A">
        <w:rPr>
          <w:rFonts w:asciiTheme="majorHAnsi" w:hAnsiTheme="majorHAnsi"/>
          <w:b/>
          <w:sz w:val="21"/>
          <w:szCs w:val="21"/>
        </w:rPr>
        <w:t>UWAGA:</w:t>
      </w:r>
    </w:p>
    <w:p w:rsidR="00E8528F" w:rsidRDefault="00E8528F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  <w:r w:rsidRPr="00E8528F">
        <w:rPr>
          <w:rFonts w:ascii="Exo 2.0 Light" w:eastAsia="Cambria" w:hAnsi="Exo 2.0 Light" w:cs="Cambria"/>
          <w:i/>
          <w:sz w:val="20"/>
          <w:szCs w:val="20"/>
        </w:rPr>
        <w:t>W odniesieniu do warunków dotyczących</w:t>
      </w:r>
      <w:r w:rsidR="00D32A72">
        <w:rPr>
          <w:rFonts w:ascii="Exo 2.0 Light" w:eastAsia="Cambria" w:hAnsi="Exo 2.0 Light" w:cs="Cambria"/>
          <w:i/>
          <w:sz w:val="20"/>
          <w:szCs w:val="20"/>
        </w:rPr>
        <w:t xml:space="preserve"> posiadania uprawnień do prowadzenia określonej działalności gospodarczej lub zawodowej oraz posiadania </w:t>
      </w:r>
      <w:r w:rsidRPr="00E8528F">
        <w:rPr>
          <w:rFonts w:ascii="Exo 2.0 Light" w:eastAsia="Cambria" w:hAnsi="Exo 2.0 Light" w:cs="Cambria"/>
          <w:i/>
          <w:sz w:val="20"/>
          <w:szCs w:val="20"/>
        </w:rPr>
        <w:t>wykształcenia, kwalifikacji zawodowych lub doś</w:t>
      </w:r>
      <w:r>
        <w:rPr>
          <w:rFonts w:ascii="Exo 2.0 Light" w:eastAsia="Cambria" w:hAnsi="Exo 2.0 Light" w:cs="Cambria"/>
          <w:i/>
          <w:sz w:val="20"/>
          <w:szCs w:val="20"/>
        </w:rPr>
        <w:t>wiadczenia W</w:t>
      </w:r>
      <w:r w:rsidRPr="00E8528F">
        <w:rPr>
          <w:rFonts w:ascii="Exo 2.0 Light" w:eastAsia="Cambria" w:hAnsi="Exo 2.0 Light" w:cs="Cambria"/>
          <w:i/>
          <w:sz w:val="20"/>
          <w:szCs w:val="20"/>
        </w:rPr>
        <w:t>ykonawcy wspólnie ubiegający się o udzielenie zamówienia mogą polegać</w:t>
      </w:r>
      <w:r>
        <w:rPr>
          <w:rFonts w:ascii="Exo 2.0 Light" w:eastAsia="Cambria" w:hAnsi="Exo 2.0 Light" w:cs="Cambria"/>
          <w:i/>
          <w:sz w:val="20"/>
          <w:szCs w:val="20"/>
        </w:rPr>
        <w:t xml:space="preserve"> na zdolno</w:t>
      </w:r>
      <w:r w:rsidRPr="00E8528F">
        <w:rPr>
          <w:rFonts w:ascii="Exo 2.0 Light" w:eastAsia="Cambria" w:hAnsi="Exo 2.0 Light" w:cs="Cambria"/>
          <w:i/>
          <w:sz w:val="20"/>
          <w:szCs w:val="20"/>
        </w:rPr>
        <w:t>ś</w:t>
      </w:r>
      <w:r>
        <w:rPr>
          <w:rFonts w:ascii="Exo 2.0 Light" w:eastAsia="Cambria" w:hAnsi="Exo 2.0 Light" w:cs="Cambria"/>
          <w:i/>
          <w:sz w:val="20"/>
          <w:szCs w:val="20"/>
        </w:rPr>
        <w:t>ciach tych z W</w:t>
      </w:r>
      <w:r w:rsidRPr="00E8528F">
        <w:rPr>
          <w:rFonts w:ascii="Exo 2.0 Light" w:eastAsia="Cambria" w:hAnsi="Exo 2.0 Light" w:cs="Cambria"/>
          <w:i/>
          <w:sz w:val="20"/>
          <w:szCs w:val="20"/>
        </w:rPr>
        <w:t>ykonawców, którzy wykonają usługi, do realizacji których te zdolności są wymagane</w:t>
      </w:r>
      <w:r>
        <w:rPr>
          <w:rFonts w:ascii="Exo 2.0 Light" w:eastAsia="Cambria" w:hAnsi="Exo 2.0 Light" w:cs="Cambria"/>
          <w:i/>
          <w:sz w:val="20"/>
          <w:szCs w:val="20"/>
        </w:rPr>
        <w:t>.</w:t>
      </w:r>
    </w:p>
    <w:p w:rsidR="00E25FA6" w:rsidRDefault="00E25FA6" w:rsidP="000E6EF2">
      <w:pPr>
        <w:pStyle w:val="Normalny1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</w:p>
    <w:p w:rsidR="000E6EF2" w:rsidRPr="00DC472A" w:rsidRDefault="000E6EF2" w:rsidP="00E25FA6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Znak sprawy:</w:t>
      </w:r>
      <w:r w:rsidR="00B22A32">
        <w:rPr>
          <w:rFonts w:asciiTheme="majorHAnsi" w:eastAsia="Cambria" w:hAnsiTheme="majorHAnsi" w:cs="Cambria"/>
          <w:b/>
          <w:sz w:val="21"/>
          <w:szCs w:val="21"/>
        </w:rPr>
        <w:t xml:space="preserve"> </w:t>
      </w:r>
      <w:r w:rsidR="00EC5AC7">
        <w:rPr>
          <w:rFonts w:asciiTheme="majorHAnsi" w:eastAsia="Cambria" w:hAnsiTheme="majorHAnsi" w:cs="Cambria"/>
          <w:b/>
          <w:sz w:val="21"/>
          <w:szCs w:val="21"/>
        </w:rPr>
        <w:t>1/TP/202</w:t>
      </w:r>
      <w:r w:rsidR="00A17F0A">
        <w:rPr>
          <w:rFonts w:asciiTheme="majorHAnsi" w:eastAsia="Cambria" w:hAnsiTheme="majorHAnsi" w:cs="Cambria"/>
          <w:b/>
          <w:sz w:val="21"/>
          <w:szCs w:val="21"/>
        </w:rPr>
        <w:t>6</w:t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="00E25FA6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="00014864">
        <w:rPr>
          <w:rFonts w:asciiTheme="majorHAnsi" w:eastAsia="Cambria" w:hAnsiTheme="majorHAnsi" w:cs="Cambria"/>
          <w:b/>
          <w:sz w:val="21"/>
          <w:szCs w:val="21"/>
        </w:rPr>
        <w:t>Załącznik Nr 3</w:t>
      </w:r>
      <w:r w:rsidR="00C6502E">
        <w:rPr>
          <w:rFonts w:asciiTheme="majorHAnsi" w:eastAsia="Cambria" w:hAnsiTheme="majorHAnsi" w:cs="Cambria"/>
          <w:b/>
          <w:sz w:val="21"/>
          <w:szCs w:val="21"/>
        </w:rPr>
        <w:t xml:space="preserve"> do S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>WZ</w:t>
      </w:r>
    </w:p>
    <w:p w:rsidR="000E6EF2" w:rsidRPr="00DC472A" w:rsidRDefault="000E6EF2" w:rsidP="000E6EF2">
      <w:pPr>
        <w:pStyle w:val="Normalny1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</w:p>
    <w:p w:rsidR="000E6EF2" w:rsidRDefault="000E6EF2" w:rsidP="000E6EF2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 xml:space="preserve">OŚWIADCZENIE </w:t>
      </w:r>
      <w:r>
        <w:rPr>
          <w:rFonts w:asciiTheme="majorHAnsi" w:eastAsia="Cambria" w:hAnsiTheme="majorHAnsi" w:cs="Cambria"/>
          <w:b/>
          <w:sz w:val="21"/>
          <w:szCs w:val="21"/>
          <w:u w:val="single"/>
        </w:rPr>
        <w:t>PODMIOTU UDOSTĘPNIAJACEGO POTENCJAŁ</w:t>
      </w: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 xml:space="preserve"> </w:t>
      </w:r>
    </w:p>
    <w:p w:rsidR="000E6EF2" w:rsidRPr="00DC472A" w:rsidRDefault="000E6EF2" w:rsidP="000E6EF2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320868">
        <w:rPr>
          <w:rFonts w:ascii="Cambria" w:hAnsi="Cambria"/>
          <w:b/>
          <w:sz w:val="22"/>
          <w:szCs w:val="22"/>
        </w:rPr>
        <w:t xml:space="preserve">składane na podstawie </w:t>
      </w:r>
      <w:r w:rsidRPr="00320868">
        <w:rPr>
          <w:rFonts w:ascii="Cambria" w:hAnsi="Cambria" w:cs="Arial"/>
          <w:b/>
          <w:sz w:val="22"/>
          <w:szCs w:val="22"/>
        </w:rPr>
        <w:t xml:space="preserve">art. 125 ust. </w:t>
      </w:r>
      <w:r w:rsidR="00512E74">
        <w:rPr>
          <w:rFonts w:ascii="Cambria" w:hAnsi="Cambria" w:cs="Arial"/>
          <w:b/>
          <w:sz w:val="22"/>
          <w:szCs w:val="22"/>
        </w:rPr>
        <w:t>5</w:t>
      </w:r>
      <w:r w:rsidRPr="00320868">
        <w:rPr>
          <w:rFonts w:ascii="Cambria" w:hAnsi="Cambria" w:cs="Arial"/>
          <w:b/>
          <w:sz w:val="22"/>
          <w:szCs w:val="22"/>
        </w:rPr>
        <w:t xml:space="preserve"> ustawy z dnia 11 września 2019 r. </w:t>
      </w:r>
      <w:r w:rsidRPr="00320868">
        <w:rPr>
          <w:rFonts w:ascii="Cambria" w:hAnsi="Cambria" w:cs="Arial"/>
          <w:b/>
          <w:sz w:val="22"/>
          <w:szCs w:val="22"/>
        </w:rPr>
        <w:br/>
        <w:t>Prawo zamówień publicznych</w:t>
      </w:r>
    </w:p>
    <w:p w:rsidR="000E6EF2" w:rsidRPr="00DC472A" w:rsidRDefault="000E6EF2" w:rsidP="000E6EF2">
      <w:pPr>
        <w:pStyle w:val="Normalny1"/>
        <w:spacing w:before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>DOTYCZĄCE SPEŁNIANIA WARUNKÓW UDZIAŁU W POSTĘPOWANIU ORAZ BRAKU PODSTAW DO WYKLUCZENIA Z POSTĘPOWANIA</w:t>
      </w: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br/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Składając ofertę w postępowaniu o udzielenie zamówienia publicznego na: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</w:p>
    <w:p w:rsidR="000E6EF2" w:rsidRPr="00DC472A" w:rsidRDefault="00472CC6" w:rsidP="000E6EF2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>
        <w:rPr>
          <w:rFonts w:ascii="Cambria" w:eastAsia="Cambria" w:hAnsi="Cambria" w:cs="Cambria"/>
          <w:b/>
          <w:sz w:val="22"/>
          <w:szCs w:val="22"/>
        </w:rPr>
        <w:t>Ochronę</w:t>
      </w:r>
      <w:r w:rsidRPr="00B77D20">
        <w:rPr>
          <w:rFonts w:ascii="Cambria" w:eastAsia="Cambria" w:hAnsi="Cambria" w:cs="Cambria"/>
          <w:b/>
          <w:sz w:val="22"/>
          <w:szCs w:val="22"/>
        </w:rPr>
        <w:t xml:space="preserve"> osób i mienia w kompleksie budynków wraz z posesją</w:t>
      </w:r>
      <w:r>
        <w:rPr>
          <w:rFonts w:ascii="Cambria" w:eastAsia="Cambria" w:hAnsi="Cambria" w:cs="Cambria"/>
          <w:b/>
          <w:sz w:val="22"/>
          <w:szCs w:val="22"/>
        </w:rPr>
        <w:br/>
      </w:r>
      <w:r w:rsidRPr="00B77D20">
        <w:rPr>
          <w:rFonts w:ascii="Cambria" w:eastAsia="Cambria" w:hAnsi="Cambria" w:cs="Cambria"/>
          <w:b/>
          <w:sz w:val="22"/>
          <w:szCs w:val="22"/>
        </w:rPr>
        <w:t xml:space="preserve"> Akademii Muzycznej w </w:t>
      </w:r>
      <w:r>
        <w:rPr>
          <w:rFonts w:ascii="Cambria" w:eastAsia="Cambria" w:hAnsi="Cambria" w:cs="Cambria"/>
          <w:b/>
          <w:sz w:val="22"/>
          <w:szCs w:val="22"/>
        </w:rPr>
        <w:t>Łodzi</w:t>
      </w:r>
    </w:p>
    <w:p w:rsidR="000E6EF2" w:rsidRPr="00DC472A" w:rsidRDefault="000E6EF2" w:rsidP="000E6EF2">
      <w:pPr>
        <w:pStyle w:val="Normalny1"/>
        <w:spacing w:line="276" w:lineRule="auto"/>
        <w:ind w:firstLine="709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ja /my* niżej podpisany /i* ……………………………...................................................... 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reprezentując Wykonawcę/Wykonawców*</w:t>
      </w:r>
    </w:p>
    <w:p w:rsidR="000E6EF2" w:rsidRPr="00DC472A" w:rsidRDefault="000E6EF2" w:rsidP="000E6EF2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a) ……………………………...................................................... ,</w:t>
      </w:r>
    </w:p>
    <w:p w:rsidR="000E6EF2" w:rsidRPr="00DC472A" w:rsidRDefault="000E6EF2" w:rsidP="000E6EF2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b) ……………………………...................................................... ,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c) ……………………………...................................................... ,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sz w:val="21"/>
          <w:szCs w:val="21"/>
          <w:u w:val="single"/>
        </w:rPr>
        <w:t>SPEŁNIANIE WARUNKÓW UDZIAŁU W POSTĘPOWANIU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hd w:val="clear" w:color="auto" w:fill="BFBFBF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WYKONAWCY:</w:t>
      </w:r>
    </w:p>
    <w:p w:rsidR="00512E74" w:rsidRPr="00512E74" w:rsidRDefault="00512E74" w:rsidP="00512E74">
      <w:pPr>
        <w:spacing w:before="200" w:line="276" w:lineRule="auto"/>
        <w:jc w:val="both"/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</w:pPr>
      <w:r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>O</w:t>
      </w:r>
      <w:r w:rsidRPr="00512E74"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>świadczam, że spełniam warunki udziału w postępowaniu określone p</w:t>
      </w:r>
      <w:r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 xml:space="preserve">rzez Zamawiającego, </w:t>
      </w:r>
      <w:r w:rsidRPr="00512E74"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>w</w:t>
      </w:r>
      <w:r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> </w:t>
      </w:r>
      <w:r w:rsidRPr="00512E74"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 xml:space="preserve">zakresie, w jakim Wykonawca powołuje się na moje zasoby:  </w:t>
      </w:r>
    </w:p>
    <w:p w:rsidR="00512E74" w:rsidRDefault="00512E74" w:rsidP="00512E74">
      <w:pPr>
        <w:rPr>
          <w:rFonts w:cs="Arial"/>
        </w:rPr>
      </w:pPr>
    </w:p>
    <w:p w:rsidR="00512E74" w:rsidRPr="00512E74" w:rsidRDefault="00512E74" w:rsidP="00512E74">
      <w:pP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  <w:r w:rsidRPr="00512E74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</w:t>
      </w: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……………………………………………</w:t>
      </w:r>
      <w:r w:rsidRPr="00512E74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……………………………………………………………………………………………</w:t>
      </w:r>
    </w:p>
    <w:p w:rsidR="00512E74" w:rsidRPr="00512E74" w:rsidRDefault="00512E74" w:rsidP="00512E74">
      <w:pP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</w:p>
    <w:p w:rsidR="00512E74" w:rsidRPr="00512E74" w:rsidRDefault="00512E74" w:rsidP="00512E74">
      <w:pP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</w:p>
    <w:p w:rsidR="00512E74" w:rsidRPr="00512E74" w:rsidRDefault="00512E74" w:rsidP="00512E74">
      <w:pP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  <w:r w:rsidRPr="00512E74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</w:t>
      </w: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……………………………………………</w:t>
      </w:r>
      <w:r w:rsidRPr="00512E74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……………………………………………………………………………………………</w:t>
      </w:r>
    </w:p>
    <w:p w:rsidR="000E6EF2" w:rsidRPr="00DC472A" w:rsidRDefault="00512E74" w:rsidP="00512E74">
      <w:pPr>
        <w:pStyle w:val="Normalny1"/>
        <w:spacing w:before="120" w:after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F343F6">
        <w:rPr>
          <w:b/>
          <w:bCs/>
          <w:sz w:val="16"/>
          <w:szCs w:val="16"/>
        </w:rPr>
        <w:t>(określić odpowiedni zakres)</w:t>
      </w:r>
    </w:p>
    <w:p w:rsidR="000E6EF2" w:rsidRPr="00DC472A" w:rsidRDefault="000E6EF2" w:rsidP="000E6EF2">
      <w:pPr>
        <w:pStyle w:val="Normalny1"/>
        <w:spacing w:after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  <w:u w:val="single"/>
        </w:rPr>
        <w:t>BRAK PODSTWAW DO WYKLUCZENIA Z POSTĘPOWANIA</w:t>
      </w:r>
    </w:p>
    <w:p w:rsidR="000E6EF2" w:rsidRPr="00DC472A" w:rsidRDefault="000E6EF2" w:rsidP="000E6EF2">
      <w:pPr>
        <w:pStyle w:val="Normalny1"/>
        <w:shd w:val="clear" w:color="auto" w:fill="BFBFBF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WYKONAWCY:</w:t>
      </w:r>
    </w:p>
    <w:p w:rsidR="00D32A72" w:rsidRDefault="000E6EF2" w:rsidP="00D32A72">
      <w:pPr>
        <w:pStyle w:val="Normalny1"/>
        <w:spacing w:before="200" w:after="12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Oświadczam, że</w:t>
      </w:r>
      <w:r w:rsidR="00D32A72">
        <w:rPr>
          <w:rFonts w:asciiTheme="majorHAnsi" w:eastAsia="Cambria" w:hAnsiTheme="majorHAnsi" w:cs="Cambria"/>
          <w:b/>
          <w:sz w:val="21"/>
          <w:szCs w:val="21"/>
        </w:rPr>
        <w:t>:</w:t>
      </w:r>
    </w:p>
    <w:p w:rsidR="00D32A72" w:rsidRDefault="00D32A72" w:rsidP="00024A51">
      <w:pPr>
        <w:pStyle w:val="Normalny1"/>
        <w:numPr>
          <w:ilvl w:val="3"/>
          <w:numId w:val="103"/>
        </w:numPr>
        <w:spacing w:before="120" w:after="120" w:line="276" w:lineRule="auto"/>
        <w:ind w:left="426" w:hanging="426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brak jest podstaw do wykluczenia nas z postępowania na podstawie</w:t>
      </w:r>
      <w:r w:rsidRPr="00DC472A">
        <w:rPr>
          <w:rFonts w:asciiTheme="majorHAnsi" w:eastAsia="Cambria" w:hAnsiTheme="majorHAnsi" w:cs="Cambria"/>
          <w:sz w:val="21"/>
          <w:szCs w:val="21"/>
        </w:rPr>
        <w:br/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art. </w:t>
      </w:r>
      <w:r>
        <w:rPr>
          <w:rFonts w:asciiTheme="majorHAnsi" w:eastAsia="Cambria" w:hAnsiTheme="majorHAnsi" w:cs="Cambria"/>
          <w:b/>
          <w:sz w:val="21"/>
          <w:szCs w:val="21"/>
        </w:rPr>
        <w:t>108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 1 pkt. </w:t>
      </w:r>
      <w:r>
        <w:rPr>
          <w:rFonts w:asciiTheme="majorHAnsi" w:eastAsia="Cambria" w:hAnsiTheme="majorHAnsi" w:cs="Cambria"/>
          <w:b/>
          <w:sz w:val="21"/>
          <w:szCs w:val="21"/>
        </w:rPr>
        <w:t>1 - 6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ustawy </w:t>
      </w:r>
      <w:proofErr w:type="spellStart"/>
      <w:r w:rsidRPr="00DC472A">
        <w:rPr>
          <w:rFonts w:asciiTheme="majorHAnsi" w:eastAsia="Cambria" w:hAnsiTheme="majorHAnsi" w:cs="Cambria"/>
          <w:b/>
          <w:sz w:val="21"/>
          <w:szCs w:val="21"/>
        </w:rPr>
        <w:t>Pzp</w:t>
      </w:r>
      <w:proofErr w:type="spellEnd"/>
      <w:r>
        <w:rPr>
          <w:rFonts w:asciiTheme="majorHAnsi" w:eastAsia="Cambria" w:hAnsiTheme="majorHAnsi" w:cs="Cambria"/>
          <w:b/>
          <w:sz w:val="21"/>
          <w:szCs w:val="21"/>
        </w:rPr>
        <w:t xml:space="preserve"> oraz 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na podstawie art. </w:t>
      </w:r>
      <w:r>
        <w:rPr>
          <w:rFonts w:asciiTheme="majorHAnsi" w:eastAsia="Cambria" w:hAnsiTheme="majorHAnsi" w:cs="Cambria"/>
          <w:b/>
          <w:sz w:val="21"/>
          <w:szCs w:val="21"/>
        </w:rPr>
        <w:t>109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ust. </w:t>
      </w:r>
      <w:r>
        <w:rPr>
          <w:rFonts w:asciiTheme="majorHAnsi" w:eastAsia="Cambria" w:hAnsiTheme="majorHAnsi" w:cs="Cambria"/>
          <w:b/>
          <w:sz w:val="21"/>
          <w:szCs w:val="21"/>
        </w:rPr>
        <w:t>1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pkt. </w:t>
      </w:r>
      <w:r>
        <w:rPr>
          <w:rFonts w:asciiTheme="majorHAnsi" w:eastAsia="Cambria" w:hAnsiTheme="majorHAnsi" w:cs="Cambria"/>
          <w:b/>
          <w:sz w:val="21"/>
          <w:szCs w:val="21"/>
        </w:rPr>
        <w:t>1 i 4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ustawy </w:t>
      </w:r>
      <w:proofErr w:type="spellStart"/>
      <w:r w:rsidRPr="00DC472A">
        <w:rPr>
          <w:rFonts w:asciiTheme="majorHAnsi" w:eastAsia="Cambria" w:hAnsiTheme="majorHAnsi" w:cs="Cambria"/>
          <w:b/>
          <w:sz w:val="21"/>
          <w:szCs w:val="21"/>
        </w:rPr>
        <w:t>Pzp</w:t>
      </w:r>
      <w:proofErr w:type="spellEnd"/>
      <w:r>
        <w:rPr>
          <w:rFonts w:asciiTheme="majorHAnsi" w:eastAsia="Cambria" w:hAnsiTheme="majorHAnsi" w:cs="Cambria"/>
          <w:b/>
          <w:sz w:val="21"/>
          <w:szCs w:val="21"/>
        </w:rPr>
        <w:t xml:space="preserve"> ,</w:t>
      </w:r>
    </w:p>
    <w:p w:rsidR="000E6EF2" w:rsidRPr="00D32A72" w:rsidRDefault="00D32A72" w:rsidP="00024A51">
      <w:pPr>
        <w:pStyle w:val="Normalny1"/>
        <w:numPr>
          <w:ilvl w:val="3"/>
          <w:numId w:val="103"/>
        </w:numPr>
        <w:spacing w:before="120" w:after="120" w:line="276" w:lineRule="auto"/>
        <w:ind w:left="426" w:hanging="426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32A72">
        <w:rPr>
          <w:rFonts w:asciiTheme="majorHAnsi" w:eastAsia="Cambria" w:hAnsiTheme="majorHAnsi" w:cs="Cambria"/>
          <w:b/>
          <w:sz w:val="21"/>
          <w:szCs w:val="21"/>
        </w:rPr>
        <w:t>nie zachodzą w stosunku do nas przesłanki wykluczenia określone w art. 7 ust. 1 pkt 1) - 3) Ustawy z dnia 13 kwietnia 2022 r. o szczególnych rozwiązaniach w zakresie przeciwdziałania wspieraniu agresji na Ukrainę oraz służących ochronie bezpieczeństwa narodowego (</w:t>
      </w:r>
      <w:proofErr w:type="spellStart"/>
      <w:r w:rsidRPr="00D32A72">
        <w:rPr>
          <w:rFonts w:asciiTheme="majorHAnsi" w:eastAsia="Cambria" w:hAnsiTheme="majorHAnsi" w:cs="Cambria"/>
          <w:b/>
          <w:sz w:val="21"/>
          <w:szCs w:val="21"/>
        </w:rPr>
        <w:t>t.j</w:t>
      </w:r>
      <w:proofErr w:type="spellEnd"/>
      <w:r w:rsidRPr="00D32A72">
        <w:rPr>
          <w:rFonts w:asciiTheme="majorHAnsi" w:eastAsia="Cambria" w:hAnsiTheme="majorHAnsi" w:cs="Cambria"/>
          <w:b/>
          <w:sz w:val="21"/>
          <w:szCs w:val="21"/>
        </w:rPr>
        <w:t>. Dz. U. z </w:t>
      </w:r>
      <w:r w:rsidR="00B22A32" w:rsidRPr="00CF3FF5">
        <w:rPr>
          <w:rFonts w:asciiTheme="majorHAnsi" w:eastAsia="Cambria" w:hAnsiTheme="majorHAnsi" w:cs="Cambria"/>
          <w:b/>
          <w:sz w:val="21"/>
          <w:szCs w:val="21"/>
        </w:rPr>
        <w:t>202</w:t>
      </w:r>
      <w:r w:rsidR="00A17F0A">
        <w:rPr>
          <w:rFonts w:asciiTheme="majorHAnsi" w:eastAsia="Cambria" w:hAnsiTheme="majorHAnsi" w:cs="Cambria"/>
          <w:b/>
          <w:sz w:val="21"/>
          <w:szCs w:val="21"/>
        </w:rPr>
        <w:t>5 poz. 514</w:t>
      </w:r>
      <w:r w:rsidRPr="00D32A72">
        <w:rPr>
          <w:rFonts w:asciiTheme="majorHAnsi" w:eastAsia="Cambria" w:hAnsiTheme="majorHAnsi" w:cs="Cambria"/>
          <w:b/>
          <w:sz w:val="21"/>
          <w:szCs w:val="21"/>
        </w:rPr>
        <w:t>).</w:t>
      </w:r>
    </w:p>
    <w:p w:rsidR="000E6EF2" w:rsidRPr="00DC472A" w:rsidRDefault="000E6EF2" w:rsidP="000E6EF2">
      <w:pPr>
        <w:pStyle w:val="Normalny1"/>
        <w:shd w:val="clear" w:color="auto" w:fill="BFBFBF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OŚWIADCZENIE:</w:t>
      </w:r>
    </w:p>
    <w:p w:rsidR="000E6EF2" w:rsidRPr="002703E6" w:rsidRDefault="000E6EF2" w:rsidP="000E6EF2">
      <w:pPr>
        <w:spacing w:before="200" w:after="240" w:line="276" w:lineRule="auto"/>
        <w:jc w:val="both"/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Oświadczamy, </w:t>
      </w:r>
      <w:r w:rsidRPr="002703E6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że dokumenty na potwierdzenie tych faktów, znajdują się w formie elektronicznej pod następującym adresem internetowym ogólnodostępnych i bezpłatnych baz danych: </w:t>
      </w:r>
    </w:p>
    <w:p w:rsidR="00B22A32" w:rsidRPr="00222E58" w:rsidRDefault="000E6EF2" w:rsidP="00B22A32">
      <w:pPr>
        <w:pStyle w:val="Akapitzlist"/>
        <w:ind w:left="1060" w:firstLine="300"/>
        <w:rPr>
          <w:rStyle w:val="Hipercze"/>
          <w:rFonts w:cs="Arial"/>
          <w:b/>
        </w:rPr>
      </w:pPr>
      <w:r w:rsidRPr="00CD196B">
        <w:rPr>
          <w:rFonts w:cs="Arial"/>
          <w:b/>
          <w:bCs/>
          <w:szCs w:val="20"/>
        </w:rPr>
        <w:t xml:space="preserve">  </w:t>
      </w:r>
      <w:r w:rsidR="00B22A32" w:rsidRPr="00222E58">
        <w:rPr>
          <w:rStyle w:val="Hipercze"/>
          <w:rFonts w:cs="Arial"/>
          <w:b/>
        </w:rPr>
        <w:t>https://prs.ms.gov.pl/krs</w:t>
      </w:r>
    </w:p>
    <w:p w:rsidR="000E6EF2" w:rsidRPr="00CD196B" w:rsidRDefault="00B22A32" w:rsidP="00B22A32">
      <w:pPr>
        <w:pStyle w:val="Akapitzlist"/>
        <w:ind w:left="1060" w:firstLine="300"/>
        <w:rPr>
          <w:rFonts w:cs="Arial"/>
          <w:b/>
          <w:bCs/>
          <w:szCs w:val="20"/>
        </w:rPr>
      </w:pPr>
      <w:r w:rsidRPr="00CD196B">
        <w:rPr>
          <w:rFonts w:cs="Arial"/>
          <w:b/>
          <w:bCs/>
          <w:szCs w:val="20"/>
        </w:rPr>
        <w:lastRenderedPageBreak/>
        <w:t xml:space="preserve">  </w:t>
      </w:r>
      <w:hyperlink r:id="rId9" w:history="1">
        <w:r w:rsidRPr="00CD196B">
          <w:rPr>
            <w:rStyle w:val="Hipercze"/>
            <w:rFonts w:cs="Arial"/>
            <w:b/>
            <w:bCs/>
            <w:szCs w:val="20"/>
          </w:rPr>
          <w:t>https://prod.ceidg.gov.pl</w:t>
        </w:r>
      </w:hyperlink>
      <w:r w:rsidR="000E6EF2" w:rsidRPr="00CD196B">
        <w:rPr>
          <w:rFonts w:cs="Arial"/>
          <w:b/>
          <w:bCs/>
          <w:szCs w:val="20"/>
        </w:rPr>
        <w:t xml:space="preserve"> </w:t>
      </w:r>
    </w:p>
    <w:p w:rsidR="000E6EF2" w:rsidRDefault="000E6EF2" w:rsidP="000E6EF2">
      <w:pPr>
        <w:pStyle w:val="Normalny1"/>
        <w:spacing w:before="120" w:after="240" w:line="276" w:lineRule="auto"/>
        <w:ind w:left="1418"/>
        <w:jc w:val="both"/>
        <w:rPr>
          <w:rFonts w:cs="Arial"/>
          <w:b/>
          <w:bCs/>
          <w:sz w:val="18"/>
          <w:szCs w:val="18"/>
        </w:rPr>
      </w:pPr>
      <w:r w:rsidRPr="00CD196B">
        <w:rPr>
          <w:rFonts w:cs="Arial"/>
          <w:b/>
          <w:bCs/>
          <w:sz w:val="18"/>
          <w:szCs w:val="18"/>
        </w:rPr>
        <w:t>(należy zaznaczyć)</w:t>
      </w:r>
    </w:p>
    <w:p w:rsidR="000E6EF2" w:rsidRPr="002C1140" w:rsidRDefault="000E6EF2" w:rsidP="000E6EF2">
      <w:pPr>
        <w:shd w:val="clear" w:color="auto" w:fill="BFBFBF"/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2C1140">
        <w:rPr>
          <w:rFonts w:ascii="Cambria" w:hAnsi="Cambria"/>
          <w:b/>
          <w:sz w:val="22"/>
          <w:szCs w:val="22"/>
        </w:rPr>
        <w:t xml:space="preserve">OŚWIADCZENIE DOTYCZĄCE </w:t>
      </w:r>
      <w:r>
        <w:rPr>
          <w:rFonts w:ascii="Cambria" w:hAnsi="Cambria"/>
          <w:b/>
          <w:sz w:val="22"/>
          <w:szCs w:val="22"/>
        </w:rPr>
        <w:t>PODJĘTYCH</w:t>
      </w:r>
      <w:r w:rsidRPr="00320868">
        <w:rPr>
          <w:rFonts w:ascii="Cambria" w:hAnsi="Cambria"/>
          <w:b/>
          <w:sz w:val="22"/>
          <w:szCs w:val="22"/>
        </w:rPr>
        <w:t xml:space="preserve"> PRZEZ </w:t>
      </w:r>
      <w:r>
        <w:rPr>
          <w:rFonts w:ascii="Cambria" w:hAnsi="Cambria"/>
          <w:b/>
          <w:sz w:val="22"/>
          <w:szCs w:val="22"/>
        </w:rPr>
        <w:t>WYKONAWCĘ</w:t>
      </w:r>
      <w:r w:rsidRPr="00320868">
        <w:rPr>
          <w:rFonts w:ascii="Cambria" w:hAnsi="Cambria"/>
          <w:b/>
          <w:sz w:val="22"/>
          <w:szCs w:val="22"/>
        </w:rPr>
        <w:t xml:space="preserve"> CZYNNOŚCI </w:t>
      </w:r>
      <w:r>
        <w:rPr>
          <w:rFonts w:ascii="Cambria" w:hAnsi="Cambria"/>
          <w:b/>
          <w:sz w:val="22"/>
          <w:szCs w:val="22"/>
        </w:rPr>
        <w:t>WYSTARCZAJĄCYCH</w:t>
      </w:r>
      <w:r w:rsidRPr="00320868">
        <w:rPr>
          <w:rFonts w:ascii="Cambria" w:hAnsi="Cambria"/>
          <w:b/>
          <w:sz w:val="22"/>
          <w:szCs w:val="22"/>
        </w:rPr>
        <w:t xml:space="preserve"> DO WYKAZANIA JEGO RZETLENOŚCI W SYTUACJI, GDY WYKONAWCA PODLEGA WYKLUCZENIU NA PODSTAWIE ART. 108 UST. 1 </w:t>
      </w:r>
      <w:r>
        <w:rPr>
          <w:rFonts w:ascii="Cambria" w:hAnsi="Cambria"/>
          <w:b/>
          <w:sz w:val="22"/>
          <w:szCs w:val="22"/>
        </w:rPr>
        <w:t>PKT.</w:t>
      </w:r>
      <w:r w:rsidRPr="00320868"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/>
          <w:b/>
          <w:sz w:val="22"/>
          <w:szCs w:val="22"/>
        </w:rPr>
        <w:t xml:space="preserve">1), 2) i </w:t>
      </w:r>
      <w:r w:rsidRPr="00320868">
        <w:rPr>
          <w:rFonts w:ascii="Cambria" w:hAnsi="Cambria"/>
          <w:b/>
          <w:sz w:val="22"/>
          <w:szCs w:val="22"/>
        </w:rPr>
        <w:t>5</w:t>
      </w:r>
      <w:r>
        <w:rPr>
          <w:rFonts w:ascii="Cambria" w:hAnsi="Cambria"/>
          <w:b/>
          <w:sz w:val="22"/>
          <w:szCs w:val="22"/>
        </w:rPr>
        <w:t>) ORAZ ART. 109 UST. 1 PKT. 4)</w:t>
      </w:r>
      <w:r w:rsidRPr="00320868">
        <w:rPr>
          <w:rFonts w:ascii="Cambria" w:hAnsi="Cambria"/>
          <w:b/>
          <w:sz w:val="22"/>
          <w:szCs w:val="22"/>
        </w:rPr>
        <w:t xml:space="preserve"> USTAWY PZP </w:t>
      </w:r>
      <w:r>
        <w:rPr>
          <w:rFonts w:ascii="Cambria" w:hAnsi="Cambria"/>
          <w:b/>
          <w:sz w:val="22"/>
          <w:szCs w:val="22"/>
        </w:rPr>
        <w:t>– jeśli dotyczy</w:t>
      </w:r>
    </w:p>
    <w:p w:rsidR="000E6EF2" w:rsidRPr="00800ABC" w:rsidRDefault="000E6EF2" w:rsidP="000E6EF2">
      <w:pPr>
        <w:keepNext/>
        <w:spacing w:before="200"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Oświadczam, że w stosunku do mnie </w:t>
      </w: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zachodzą podstawy wykluczenia 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z postępowania na podstawie art. …………. ustawy P</w:t>
      </w:r>
      <w:r w:rsidR="00C7302B">
        <w:rPr>
          <w:rFonts w:ascii="Cambria" w:eastAsia="Cambria" w:hAnsi="Cambria" w:cs="Cambria"/>
          <w:kern w:val="0"/>
          <w:sz w:val="21"/>
          <w:szCs w:val="21"/>
          <w:lang w:eastAsia="pl-PL"/>
        </w:rPr>
        <w:t>ZP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. </w:t>
      </w:r>
    </w:p>
    <w:p w:rsidR="000E6EF2" w:rsidRPr="00800ABC" w:rsidRDefault="000E6EF2" w:rsidP="000E6EF2">
      <w:pPr>
        <w:keepNext/>
        <w:spacing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(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podać mającą zastosowanie podstawę wykluczenia spośród wymienionych w art. 108 ust. 1 pkt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.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1, 2 i 5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lub </w:t>
      </w:r>
      <w:r w:rsidR="00C7302B"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ar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t. 109</w:t>
      </w:r>
      <w:r w:rsidR="00C7302B"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ust. 1 pkt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.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4 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ustawy P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ZP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)</w:t>
      </w:r>
    </w:p>
    <w:p w:rsidR="000E6EF2" w:rsidRPr="00800ABC" w:rsidRDefault="000E6EF2" w:rsidP="000E6EF2">
      <w:pPr>
        <w:keepNext/>
        <w:spacing w:before="120"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Jednocześnie oświadczam, że w związku z tym, iż podlegam wykluczeniu na podstawie ww. artykułu, to zgodnie z dyspozycją art. 110 ust. 2 ustawy </w:t>
      </w:r>
      <w:proofErr w:type="spellStart"/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Pzp</w:t>
      </w:r>
      <w:proofErr w:type="spellEnd"/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 przedstawiam następujące środki naprawcze:</w:t>
      </w:r>
    </w:p>
    <w:p w:rsidR="000E6EF2" w:rsidRPr="00800ABC" w:rsidRDefault="000E6EF2" w:rsidP="00024A51">
      <w:pPr>
        <w:keepNext/>
        <w:widowControl/>
        <w:numPr>
          <w:ilvl w:val="0"/>
          <w:numId w:val="51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………………………………………………………………………………………,</w:t>
      </w:r>
    </w:p>
    <w:p w:rsidR="000E6EF2" w:rsidRPr="00800ABC" w:rsidRDefault="000E6EF2" w:rsidP="00024A51">
      <w:pPr>
        <w:keepNext/>
        <w:widowControl/>
        <w:numPr>
          <w:ilvl w:val="0"/>
          <w:numId w:val="51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………………………………………………………………………………………,</w:t>
      </w:r>
    </w:p>
    <w:p w:rsidR="000E6EF2" w:rsidRPr="00800ABC" w:rsidRDefault="000E6EF2" w:rsidP="00024A51">
      <w:pPr>
        <w:keepNext/>
        <w:widowControl/>
        <w:numPr>
          <w:ilvl w:val="0"/>
          <w:numId w:val="51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………………………………………………………………………………………, </w:t>
      </w:r>
    </w:p>
    <w:p w:rsidR="000E6EF2" w:rsidRPr="003541F7" w:rsidRDefault="000E6EF2" w:rsidP="000E6EF2">
      <w:pPr>
        <w:pStyle w:val="Normalny1"/>
        <w:spacing w:before="120" w:after="12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800ABC">
        <w:rPr>
          <w:rFonts w:ascii="Cambria" w:eastAsia="Cambria" w:hAnsi="Cambria" w:cs="Cambria"/>
          <w:sz w:val="21"/>
          <w:szCs w:val="21"/>
        </w:rPr>
        <w:t>(</w:t>
      </w:r>
      <w:r w:rsidRPr="00800ABC">
        <w:rPr>
          <w:rFonts w:ascii="Cambria" w:eastAsia="Cambria" w:hAnsi="Cambria" w:cs="Cambria"/>
          <w:i/>
          <w:sz w:val="20"/>
          <w:szCs w:val="21"/>
        </w:rPr>
        <w:t>należy podać dowody, że podjęte czynności są wystarczające do wykazania rzetelności Wykonawcy</w:t>
      </w:r>
      <w:r w:rsidRPr="00800ABC">
        <w:rPr>
          <w:rFonts w:ascii="Cambria" w:eastAsia="Cambria" w:hAnsi="Cambria" w:cs="Cambria"/>
          <w:sz w:val="21"/>
          <w:szCs w:val="21"/>
        </w:rPr>
        <w:t>)</w:t>
      </w:r>
    </w:p>
    <w:p w:rsidR="000E6EF2" w:rsidRPr="00DC472A" w:rsidRDefault="000E6EF2" w:rsidP="000E6EF2">
      <w:pPr>
        <w:pStyle w:val="Normalny1"/>
        <w:shd w:val="clear" w:color="auto" w:fill="BFBFBF"/>
        <w:spacing w:before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PODANYCH INFORMACJI: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Oświadczam/y* jednocześnie, że wszystkie informacje podane w powyższym oświadczeniu są aktualne i</w:t>
      </w:r>
      <w:r w:rsidR="00851FBC">
        <w:rPr>
          <w:rFonts w:asciiTheme="majorHAnsi" w:eastAsia="Cambria" w:hAnsiTheme="majorHAnsi" w:cs="Cambria"/>
          <w:sz w:val="21"/>
          <w:szCs w:val="21"/>
        </w:rPr>
        <w:t> </w:t>
      </w:r>
      <w:r w:rsidRPr="00DC472A">
        <w:rPr>
          <w:rFonts w:asciiTheme="majorHAnsi" w:eastAsia="Cambria" w:hAnsiTheme="majorHAnsi" w:cs="Cambria"/>
          <w:sz w:val="21"/>
          <w:szCs w:val="21"/>
        </w:rPr>
        <w:t>zgodne z prawdą oraz zostały przedstawione z pełną świadomością konsekwencji wprowadzenia Zamawiającego w błąd przy przedstawianiu informacji.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*niepotrzebne skreślić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Miejscowo</w:t>
      </w:r>
      <w:r w:rsidR="00B22A32">
        <w:rPr>
          <w:rFonts w:asciiTheme="majorHAnsi" w:eastAsia="Cambria" w:hAnsiTheme="majorHAnsi" w:cs="Cambria"/>
          <w:sz w:val="21"/>
          <w:szCs w:val="21"/>
        </w:rPr>
        <w:t>ść i data:…………………………… __ __ 202</w:t>
      </w:r>
      <w:r w:rsidR="00A17F0A">
        <w:rPr>
          <w:rFonts w:asciiTheme="majorHAnsi" w:eastAsia="Cambria" w:hAnsiTheme="majorHAnsi" w:cs="Cambria"/>
          <w:sz w:val="21"/>
          <w:szCs w:val="21"/>
        </w:rPr>
        <w:t>6</w:t>
      </w:r>
      <w:r w:rsidRPr="00DC472A">
        <w:rPr>
          <w:rFonts w:asciiTheme="majorHAnsi" w:eastAsia="Cambria" w:hAnsiTheme="majorHAnsi" w:cs="Cambria"/>
          <w:sz w:val="21"/>
          <w:szCs w:val="21"/>
        </w:rPr>
        <w:t xml:space="preserve"> r.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851FBC" w:rsidRDefault="000E6EF2" w:rsidP="00851FB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  <w:t xml:space="preserve">              ………………………….</w:t>
      </w:r>
    </w:p>
    <w:p w:rsidR="00910A99" w:rsidRPr="00851FBC" w:rsidRDefault="000E6EF2" w:rsidP="00851FBC">
      <w:pPr>
        <w:pStyle w:val="Normalny1"/>
        <w:spacing w:line="276" w:lineRule="auto"/>
        <w:ind w:left="5672" w:firstLine="565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Podpis Wykonawcy</w:t>
      </w:r>
    </w:p>
    <w:p w:rsidR="00910A99" w:rsidRDefault="00910A99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:rsidR="00F16F96" w:rsidRDefault="00F16F96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:rsidR="00F16F96" w:rsidRDefault="00F16F96">
      <w:pPr>
        <w:widowControl/>
        <w:suppressAutoHyphens w:val="0"/>
        <w:rPr>
          <w:rFonts w:ascii="Exo 2.0 Light" w:eastAsia="Cambria" w:hAnsi="Exo 2.0 Light" w:cs="Cambria"/>
          <w:b/>
          <w:kern w:val="0"/>
          <w:sz w:val="22"/>
          <w:szCs w:val="22"/>
          <w:lang w:eastAsia="pl-PL"/>
        </w:rPr>
      </w:pPr>
      <w:r>
        <w:rPr>
          <w:rFonts w:ascii="Exo 2.0 Light" w:eastAsia="Cambria" w:hAnsi="Exo 2.0 Light" w:cs="Cambria"/>
          <w:b/>
          <w:sz w:val="22"/>
          <w:szCs w:val="22"/>
        </w:rPr>
        <w:br w:type="page"/>
      </w:r>
    </w:p>
    <w:p w:rsidR="0009266C" w:rsidRPr="00F16F96" w:rsidRDefault="0009266C" w:rsidP="0009266C">
      <w:pPr>
        <w:pStyle w:val="Normalny1"/>
        <w:tabs>
          <w:tab w:val="left" w:pos="6946"/>
        </w:tabs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F16F96">
        <w:rPr>
          <w:rFonts w:asciiTheme="majorHAnsi" w:eastAsia="Cambria" w:hAnsiTheme="majorHAnsi" w:cs="Cambria"/>
          <w:b/>
          <w:sz w:val="21"/>
          <w:szCs w:val="21"/>
        </w:rPr>
        <w:lastRenderedPageBreak/>
        <w:t xml:space="preserve">Znak sprawy: </w:t>
      </w:r>
      <w:r w:rsidR="00EC5AC7">
        <w:rPr>
          <w:rFonts w:asciiTheme="majorHAnsi" w:eastAsia="Cambria" w:hAnsiTheme="majorHAnsi" w:cs="Cambria"/>
          <w:b/>
          <w:sz w:val="21"/>
          <w:szCs w:val="21"/>
        </w:rPr>
        <w:t>1/TP/202</w:t>
      </w:r>
      <w:r w:rsidR="00A17F0A">
        <w:rPr>
          <w:rFonts w:asciiTheme="majorHAnsi" w:eastAsia="Cambria" w:hAnsiTheme="majorHAnsi" w:cs="Cambria"/>
          <w:b/>
          <w:sz w:val="21"/>
          <w:szCs w:val="21"/>
        </w:rPr>
        <w:t>6</w:t>
      </w:r>
      <w:r w:rsidRPr="00F16F96">
        <w:rPr>
          <w:rFonts w:asciiTheme="majorHAnsi" w:eastAsia="Cambria" w:hAnsiTheme="majorHAnsi" w:cs="Cambria"/>
          <w:sz w:val="21"/>
          <w:szCs w:val="21"/>
        </w:rPr>
        <w:tab/>
      </w:r>
      <w:r w:rsidRPr="00014864">
        <w:rPr>
          <w:rFonts w:asciiTheme="majorHAnsi" w:eastAsia="Cambria" w:hAnsiTheme="majorHAnsi" w:cs="Cambria"/>
          <w:b/>
          <w:sz w:val="21"/>
          <w:szCs w:val="21"/>
        </w:rPr>
        <w:t xml:space="preserve">Załącznik Nr </w:t>
      </w:r>
      <w:r w:rsidR="00014864">
        <w:rPr>
          <w:rFonts w:asciiTheme="majorHAnsi" w:eastAsia="Cambria" w:hAnsiTheme="majorHAnsi" w:cs="Cambria"/>
          <w:b/>
          <w:sz w:val="21"/>
          <w:szCs w:val="21"/>
        </w:rPr>
        <w:t>4</w:t>
      </w:r>
      <w:r w:rsidR="00C6502E" w:rsidRPr="00014864">
        <w:rPr>
          <w:rFonts w:asciiTheme="majorHAnsi" w:eastAsia="Cambria" w:hAnsiTheme="majorHAnsi" w:cs="Cambria"/>
          <w:b/>
          <w:sz w:val="21"/>
          <w:szCs w:val="21"/>
        </w:rPr>
        <w:t xml:space="preserve"> do S</w:t>
      </w:r>
      <w:r w:rsidRPr="00014864">
        <w:rPr>
          <w:rFonts w:asciiTheme="majorHAnsi" w:eastAsia="Cambria" w:hAnsiTheme="majorHAnsi" w:cs="Cambria"/>
          <w:b/>
          <w:sz w:val="21"/>
          <w:szCs w:val="21"/>
        </w:rPr>
        <w:t>WZ</w:t>
      </w:r>
    </w:p>
    <w:p w:rsidR="00F16F96" w:rsidRDefault="00F16F96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</w:p>
    <w:p w:rsidR="0009266C" w:rsidRPr="00F16F96" w:rsidRDefault="00F16F96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  <w:r>
        <w:rPr>
          <w:rFonts w:asciiTheme="majorHAnsi" w:eastAsia="Cambria" w:hAnsiTheme="majorHAnsi" w:cs="Cambria"/>
          <w:sz w:val="21"/>
          <w:szCs w:val="21"/>
        </w:rPr>
        <w:tab/>
      </w:r>
      <w:r w:rsidR="0009266C" w:rsidRPr="00F16F96">
        <w:rPr>
          <w:rFonts w:asciiTheme="majorHAnsi" w:eastAsia="Cambria" w:hAnsiTheme="majorHAnsi" w:cs="Cambria"/>
          <w:sz w:val="21"/>
          <w:szCs w:val="21"/>
        </w:rPr>
        <w:t>……………………………</w:t>
      </w:r>
    </w:p>
    <w:p w:rsidR="0009266C" w:rsidRPr="00F16F96" w:rsidRDefault="0009266C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16"/>
          <w:szCs w:val="21"/>
        </w:rPr>
        <w:t xml:space="preserve">nazwa podmiotu oddającego potencjał </w:t>
      </w:r>
      <w:r w:rsidRPr="00F16F96">
        <w:rPr>
          <w:rFonts w:asciiTheme="majorHAnsi" w:eastAsia="Cambria" w:hAnsiTheme="majorHAnsi" w:cs="Cambria"/>
          <w:sz w:val="16"/>
          <w:szCs w:val="21"/>
        </w:rPr>
        <w:br/>
        <w:t xml:space="preserve">       do dyspozycji Wykonawcy</w:t>
      </w:r>
    </w:p>
    <w:p w:rsidR="0009266C" w:rsidRPr="00F16F96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F16F96">
        <w:rPr>
          <w:rFonts w:asciiTheme="majorHAnsi" w:eastAsia="Cambria" w:hAnsiTheme="majorHAnsi" w:cs="Cambria"/>
          <w:b/>
          <w:sz w:val="21"/>
          <w:szCs w:val="21"/>
        </w:rPr>
        <w:t>ZOBOWIĄZANIE</w:t>
      </w:r>
    </w:p>
    <w:p w:rsidR="0009266C" w:rsidRPr="00F16F96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b/>
          <w:sz w:val="21"/>
          <w:szCs w:val="21"/>
        </w:rPr>
        <w:t>do oddania do dyspozycji Wykonawcy niezbędnych zasobów na potrzeby realizacji zamówienia</w:t>
      </w:r>
    </w:p>
    <w:p w:rsidR="00FB101C" w:rsidRPr="00F16F96" w:rsidRDefault="0009266C" w:rsidP="0009266C">
      <w:pPr>
        <w:pStyle w:val="Normalny1"/>
        <w:spacing w:before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my niżej podpisani</w:t>
      </w:r>
      <w:r w:rsidR="00FB101C" w:rsidRPr="00F16F96">
        <w:rPr>
          <w:rFonts w:asciiTheme="majorHAnsi" w:eastAsia="Cambria" w:hAnsiTheme="majorHAnsi" w:cs="Cambria"/>
          <w:sz w:val="21"/>
          <w:szCs w:val="21"/>
        </w:rPr>
        <w:t>:</w:t>
      </w:r>
    </w:p>
    <w:p w:rsidR="0009266C" w:rsidRPr="00F16F96" w:rsidRDefault="0009266C" w:rsidP="0009266C">
      <w:pPr>
        <w:pStyle w:val="Normalny1"/>
        <w:spacing w:before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............................................................................................................................................</w:t>
      </w:r>
      <w:r w:rsidR="00842DD8">
        <w:rPr>
          <w:rFonts w:asciiTheme="majorHAnsi" w:eastAsia="Cambria" w:hAnsiTheme="majorHAnsi" w:cs="Cambria"/>
          <w:sz w:val="21"/>
          <w:szCs w:val="21"/>
        </w:rPr>
        <w:t>...............................................................................</w:t>
      </w:r>
      <w:r w:rsidRPr="00F16F96">
        <w:rPr>
          <w:rFonts w:asciiTheme="majorHAnsi" w:eastAsia="Cambria" w:hAnsiTheme="majorHAnsi" w:cs="Cambria"/>
          <w:sz w:val="21"/>
          <w:szCs w:val="21"/>
        </w:rPr>
        <w:t>...</w:t>
      </w:r>
    </w:p>
    <w:p w:rsidR="0009266C" w:rsidRPr="00F16F96" w:rsidRDefault="0009266C" w:rsidP="0009266C">
      <w:pPr>
        <w:pStyle w:val="Normalny1"/>
        <w:spacing w:before="200" w:line="276" w:lineRule="auto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w imieniu: .............................................................................................................</w:t>
      </w:r>
      <w:r w:rsidR="00842DD8">
        <w:rPr>
          <w:rFonts w:asciiTheme="majorHAnsi" w:eastAsia="Cambria" w:hAnsiTheme="majorHAnsi" w:cs="Cambria"/>
          <w:sz w:val="21"/>
          <w:szCs w:val="21"/>
        </w:rPr>
        <w:t>...........................................</w:t>
      </w:r>
      <w:r w:rsidRPr="00F16F96">
        <w:rPr>
          <w:rFonts w:asciiTheme="majorHAnsi" w:eastAsia="Cambria" w:hAnsiTheme="majorHAnsi" w:cs="Cambria"/>
          <w:sz w:val="21"/>
          <w:szCs w:val="21"/>
        </w:rPr>
        <w:t>...............................................</w:t>
      </w:r>
    </w:p>
    <w:p w:rsidR="0009266C" w:rsidRPr="00F16F96" w:rsidRDefault="0009266C" w:rsidP="00B810C1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ED0611">
        <w:rPr>
          <w:rFonts w:asciiTheme="majorHAnsi" w:eastAsia="Cambria" w:hAnsiTheme="majorHAnsi" w:cs="Cambria"/>
          <w:i/>
          <w:sz w:val="18"/>
          <w:szCs w:val="21"/>
        </w:rPr>
        <w:t>(nazwa Podmiotu udostępniającego potencjał)</w:t>
      </w:r>
    </w:p>
    <w:p w:rsidR="0009266C" w:rsidRPr="00F16F96" w:rsidRDefault="0009266C" w:rsidP="0009266C">
      <w:pPr>
        <w:pStyle w:val="Normalny1"/>
        <w:spacing w:before="120" w:line="276" w:lineRule="auto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zobowiązujemy się do oddania następujących zasobów:</w:t>
      </w:r>
    </w:p>
    <w:p w:rsidR="0009266C" w:rsidRPr="00F16F96" w:rsidRDefault="0009266C" w:rsidP="0009266C">
      <w:pPr>
        <w:pStyle w:val="Normalny1"/>
        <w:spacing w:before="200" w:line="276" w:lineRule="auto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…………………………...………………………………………………………</w:t>
      </w:r>
      <w:r w:rsidR="00842DD8">
        <w:rPr>
          <w:rFonts w:asciiTheme="majorHAnsi" w:eastAsia="Cambria" w:hAnsiTheme="majorHAnsi" w:cs="Cambria"/>
          <w:sz w:val="21"/>
          <w:szCs w:val="21"/>
        </w:rPr>
        <w:t>……………………………………………</w:t>
      </w: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………………………….…..</w:t>
      </w:r>
    </w:p>
    <w:p w:rsidR="0009266C" w:rsidRPr="00F16F96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i/>
          <w:sz w:val="21"/>
          <w:szCs w:val="21"/>
        </w:rPr>
      </w:pPr>
      <w:r w:rsidRPr="00ED0611">
        <w:rPr>
          <w:rFonts w:asciiTheme="majorHAnsi" w:eastAsia="Cambria" w:hAnsiTheme="majorHAnsi" w:cs="Cambria"/>
          <w:i/>
          <w:sz w:val="18"/>
          <w:szCs w:val="21"/>
        </w:rPr>
        <w:t>(określenie zasobu)</w:t>
      </w:r>
    </w:p>
    <w:p w:rsidR="0009266C" w:rsidRPr="00F16F96" w:rsidRDefault="0009266C" w:rsidP="0009266C">
      <w:pPr>
        <w:pStyle w:val="Normalny1"/>
        <w:tabs>
          <w:tab w:val="left" w:pos="-142"/>
        </w:tabs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do dyspozycji Wykonawcy:</w:t>
      </w:r>
    </w:p>
    <w:p w:rsidR="0009266C" w:rsidRPr="00F16F96" w:rsidRDefault="0009266C" w:rsidP="0009266C">
      <w:pPr>
        <w:pStyle w:val="Normalny1"/>
        <w:tabs>
          <w:tab w:val="left" w:pos="-142"/>
        </w:tabs>
        <w:spacing w:before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</w:t>
      </w:r>
      <w:r w:rsidR="00842DD8">
        <w:rPr>
          <w:rFonts w:asciiTheme="majorHAnsi" w:eastAsia="Cambria" w:hAnsiTheme="majorHAnsi" w:cs="Cambria"/>
          <w:sz w:val="21"/>
          <w:szCs w:val="21"/>
        </w:rPr>
        <w:t>………………………………………………</w:t>
      </w: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………………………………...</w:t>
      </w:r>
    </w:p>
    <w:p w:rsidR="0009266C" w:rsidRPr="00ED0611" w:rsidRDefault="0009266C" w:rsidP="0009266C">
      <w:pPr>
        <w:pStyle w:val="Normalny1"/>
        <w:tabs>
          <w:tab w:val="left" w:pos="-142"/>
        </w:tabs>
        <w:spacing w:line="276" w:lineRule="auto"/>
        <w:jc w:val="center"/>
        <w:rPr>
          <w:rFonts w:asciiTheme="majorHAnsi" w:eastAsia="Cambria" w:hAnsiTheme="majorHAnsi" w:cs="Cambria"/>
          <w:i/>
          <w:sz w:val="18"/>
          <w:szCs w:val="21"/>
        </w:rPr>
      </w:pPr>
      <w:r w:rsidRPr="00F16F96">
        <w:rPr>
          <w:rFonts w:asciiTheme="majorHAnsi" w:eastAsia="Cambria" w:hAnsiTheme="majorHAnsi" w:cs="Cambria"/>
          <w:i/>
          <w:sz w:val="21"/>
          <w:szCs w:val="21"/>
        </w:rPr>
        <w:t>(</w:t>
      </w:r>
      <w:r w:rsidRPr="00ED0611">
        <w:rPr>
          <w:rFonts w:asciiTheme="majorHAnsi" w:eastAsia="Cambria" w:hAnsiTheme="majorHAnsi" w:cs="Cambria"/>
          <w:i/>
          <w:sz w:val="18"/>
          <w:szCs w:val="21"/>
        </w:rPr>
        <w:t>nazwa Wykonawcy)</w:t>
      </w:r>
    </w:p>
    <w:p w:rsidR="0009266C" w:rsidRPr="00F16F96" w:rsidRDefault="0009266C" w:rsidP="0009266C">
      <w:pPr>
        <w:pStyle w:val="Normalny1"/>
        <w:tabs>
          <w:tab w:val="left" w:pos="-142"/>
        </w:tabs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 xml:space="preserve">na potrzeby wykonania zamówienia publicznego na: </w:t>
      </w:r>
    </w:p>
    <w:p w:rsidR="0009266C" w:rsidRPr="00F16F96" w:rsidRDefault="00472CC6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>
        <w:rPr>
          <w:rFonts w:ascii="Cambria" w:eastAsia="Cambria" w:hAnsi="Cambria" w:cs="Cambria"/>
          <w:b/>
          <w:sz w:val="22"/>
          <w:szCs w:val="22"/>
        </w:rPr>
        <w:t>Ochronę</w:t>
      </w:r>
      <w:r w:rsidRPr="00B77D20">
        <w:rPr>
          <w:rFonts w:ascii="Cambria" w:eastAsia="Cambria" w:hAnsi="Cambria" w:cs="Cambria"/>
          <w:b/>
          <w:sz w:val="22"/>
          <w:szCs w:val="22"/>
        </w:rPr>
        <w:t xml:space="preserve"> osób i mienia w kompleksie budynków wraz z posesją</w:t>
      </w:r>
      <w:r>
        <w:rPr>
          <w:rFonts w:ascii="Cambria" w:eastAsia="Cambria" w:hAnsi="Cambria" w:cs="Cambria"/>
          <w:b/>
          <w:sz w:val="22"/>
          <w:szCs w:val="22"/>
        </w:rPr>
        <w:br/>
      </w:r>
      <w:r w:rsidRPr="00B77D20">
        <w:rPr>
          <w:rFonts w:ascii="Cambria" w:eastAsia="Cambria" w:hAnsi="Cambria" w:cs="Cambria"/>
          <w:b/>
          <w:sz w:val="22"/>
          <w:szCs w:val="22"/>
        </w:rPr>
        <w:t xml:space="preserve"> Akademii Muzycznej w </w:t>
      </w:r>
      <w:r>
        <w:rPr>
          <w:rFonts w:ascii="Cambria" w:eastAsia="Cambria" w:hAnsi="Cambria" w:cs="Cambria"/>
          <w:b/>
          <w:sz w:val="22"/>
          <w:szCs w:val="22"/>
        </w:rPr>
        <w:t>Łodzi</w:t>
      </w:r>
      <w:r w:rsidR="00F16F96">
        <w:rPr>
          <w:rFonts w:asciiTheme="majorHAnsi" w:eastAsia="Cambria" w:hAnsiTheme="majorHAnsi" w:cs="Cambria"/>
          <w:b/>
          <w:sz w:val="21"/>
          <w:szCs w:val="21"/>
        </w:rPr>
        <w:t>.</w:t>
      </w:r>
    </w:p>
    <w:p w:rsidR="0009266C" w:rsidRPr="00F16F96" w:rsidRDefault="0009266C" w:rsidP="0009266C">
      <w:pPr>
        <w:pStyle w:val="Normalny1"/>
        <w:spacing w:before="120" w:after="80" w:line="276" w:lineRule="auto"/>
        <w:ind w:righ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Jednocześnie oświadczam/y, iż:</w:t>
      </w:r>
    </w:p>
    <w:p w:rsidR="0009266C" w:rsidRPr="00F16F96" w:rsidRDefault="0009266C" w:rsidP="00024A51">
      <w:pPr>
        <w:pStyle w:val="Normalny1"/>
        <w:numPr>
          <w:ilvl w:val="0"/>
          <w:numId w:val="11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udostępniam Wykonawcy ww. zasoby, w następującym zakresie:</w:t>
      </w:r>
    </w:p>
    <w:p w:rsidR="0009266C" w:rsidRPr="00F16F96" w:rsidRDefault="0009266C" w:rsidP="0009266C">
      <w:pPr>
        <w:pStyle w:val="Normalny1"/>
        <w:spacing w:before="200" w:after="200" w:line="276" w:lineRule="auto"/>
        <w:ind w:lef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</w:t>
      </w:r>
      <w:r w:rsidR="00842DD8">
        <w:rPr>
          <w:rFonts w:asciiTheme="majorHAnsi" w:eastAsia="Cambria" w:hAnsiTheme="majorHAnsi" w:cs="Cambria"/>
          <w:sz w:val="21"/>
          <w:szCs w:val="21"/>
        </w:rPr>
        <w:t>………………………………………………..</w:t>
      </w: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</w:t>
      </w:r>
    </w:p>
    <w:p w:rsidR="0009266C" w:rsidRPr="00F16F96" w:rsidRDefault="0009266C" w:rsidP="00024A51">
      <w:pPr>
        <w:pStyle w:val="Normalny1"/>
        <w:numPr>
          <w:ilvl w:val="0"/>
          <w:numId w:val="11"/>
        </w:numPr>
        <w:spacing w:before="80" w:line="276" w:lineRule="auto"/>
        <w:ind w:left="284" w:righ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 xml:space="preserve">sposób </w:t>
      </w:r>
      <w:r w:rsidR="00ED0611">
        <w:rPr>
          <w:rFonts w:asciiTheme="majorHAnsi" w:eastAsia="Cambria" w:hAnsiTheme="majorHAnsi" w:cs="Cambria"/>
          <w:sz w:val="21"/>
          <w:szCs w:val="21"/>
        </w:rPr>
        <w:t>udostępnienia i</w:t>
      </w:r>
      <w:r w:rsidR="00ED0611" w:rsidRPr="00F16F96">
        <w:rPr>
          <w:rFonts w:asciiTheme="majorHAnsi" w:eastAsia="Cambria" w:hAnsiTheme="majorHAnsi" w:cs="Cambria"/>
          <w:sz w:val="21"/>
          <w:szCs w:val="21"/>
        </w:rPr>
        <w:t xml:space="preserve"> </w:t>
      </w:r>
      <w:r w:rsidRPr="00F16F96">
        <w:rPr>
          <w:rFonts w:asciiTheme="majorHAnsi" w:eastAsia="Cambria" w:hAnsiTheme="majorHAnsi" w:cs="Cambria"/>
          <w:sz w:val="21"/>
          <w:szCs w:val="21"/>
        </w:rPr>
        <w:t>wykorzystania zasobów będzie następujący:</w:t>
      </w:r>
    </w:p>
    <w:p w:rsidR="0009266C" w:rsidRPr="00F16F96" w:rsidRDefault="0009266C" w:rsidP="0009266C">
      <w:pPr>
        <w:pStyle w:val="Normalny1"/>
        <w:spacing w:before="200" w:after="200" w:line="276" w:lineRule="auto"/>
        <w:ind w:lef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</w:t>
      </w:r>
      <w:r w:rsidR="00842DD8">
        <w:rPr>
          <w:rFonts w:asciiTheme="majorHAnsi" w:eastAsia="Cambria" w:hAnsiTheme="majorHAnsi" w:cs="Cambria"/>
          <w:sz w:val="21"/>
          <w:szCs w:val="21"/>
        </w:rPr>
        <w:t>……………………………………………….</w:t>
      </w: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</w:t>
      </w:r>
    </w:p>
    <w:p w:rsidR="00ED0611" w:rsidRPr="00F16F96" w:rsidRDefault="00ED0611" w:rsidP="00024A51">
      <w:pPr>
        <w:pStyle w:val="Normalny1"/>
        <w:numPr>
          <w:ilvl w:val="0"/>
          <w:numId w:val="11"/>
        </w:numPr>
        <w:spacing w:before="80" w:line="276" w:lineRule="auto"/>
        <w:ind w:left="284" w:righ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>
        <w:rPr>
          <w:rFonts w:asciiTheme="majorHAnsi" w:eastAsia="Cambria" w:hAnsiTheme="majorHAnsi" w:cs="Cambria"/>
          <w:sz w:val="21"/>
          <w:szCs w:val="21"/>
        </w:rPr>
        <w:t>okres</w:t>
      </w:r>
      <w:r w:rsidRPr="00F16F96">
        <w:rPr>
          <w:rFonts w:asciiTheme="majorHAnsi" w:eastAsia="Cambria" w:hAnsiTheme="majorHAnsi" w:cs="Cambria"/>
          <w:sz w:val="21"/>
          <w:szCs w:val="21"/>
        </w:rPr>
        <w:t xml:space="preserve"> </w:t>
      </w:r>
      <w:r>
        <w:rPr>
          <w:rFonts w:asciiTheme="majorHAnsi" w:eastAsia="Cambria" w:hAnsiTheme="majorHAnsi" w:cs="Cambria"/>
          <w:sz w:val="21"/>
          <w:szCs w:val="21"/>
        </w:rPr>
        <w:t>udostępnienia i</w:t>
      </w:r>
      <w:r w:rsidRPr="00F16F96">
        <w:rPr>
          <w:rFonts w:asciiTheme="majorHAnsi" w:eastAsia="Cambria" w:hAnsiTheme="majorHAnsi" w:cs="Cambria"/>
          <w:sz w:val="21"/>
          <w:szCs w:val="21"/>
        </w:rPr>
        <w:t xml:space="preserve"> wykorzystania zasobów będzie następujący:</w:t>
      </w:r>
    </w:p>
    <w:p w:rsidR="00ED0611" w:rsidRDefault="00ED0611" w:rsidP="00ED0611">
      <w:pPr>
        <w:pStyle w:val="Normalny1"/>
        <w:spacing w:before="80" w:line="276" w:lineRule="auto"/>
        <w:ind w:left="284" w:righ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…………………………………………………………………………………………………………</w:t>
      </w:r>
      <w:r w:rsidR="00842DD8">
        <w:rPr>
          <w:rFonts w:asciiTheme="majorHAnsi" w:eastAsia="Cambria" w:hAnsiTheme="majorHAnsi" w:cs="Cambria"/>
          <w:sz w:val="21"/>
          <w:szCs w:val="21"/>
        </w:rPr>
        <w:t>…………………………………………….</w:t>
      </w:r>
    </w:p>
    <w:p w:rsidR="0009266C" w:rsidRPr="00F16F96" w:rsidRDefault="0009266C" w:rsidP="00024A51">
      <w:pPr>
        <w:pStyle w:val="Normalny1"/>
        <w:numPr>
          <w:ilvl w:val="0"/>
          <w:numId w:val="11"/>
        </w:numPr>
        <w:spacing w:before="80" w:line="276" w:lineRule="auto"/>
        <w:ind w:left="284" w:righ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zakres mojego udziału przy wykonywaniu zamówienia będzie następujący:</w:t>
      </w:r>
    </w:p>
    <w:p w:rsidR="0009266C" w:rsidRPr="00F16F96" w:rsidRDefault="0009266C" w:rsidP="0009266C">
      <w:pPr>
        <w:pStyle w:val="Normalny1"/>
        <w:spacing w:before="200" w:after="200" w:line="276" w:lineRule="auto"/>
        <w:ind w:lef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</w:t>
      </w:r>
      <w:r w:rsidR="00842DD8">
        <w:rPr>
          <w:rFonts w:asciiTheme="majorHAnsi" w:eastAsia="Cambria" w:hAnsiTheme="majorHAnsi" w:cs="Cambria"/>
          <w:sz w:val="21"/>
          <w:szCs w:val="21"/>
        </w:rPr>
        <w:t>………………………………………………</w:t>
      </w:r>
      <w:r w:rsidRPr="00F16F96">
        <w:rPr>
          <w:rFonts w:asciiTheme="majorHAnsi" w:eastAsia="Cambria" w:hAnsiTheme="majorHAnsi" w:cs="Cambria"/>
          <w:sz w:val="21"/>
          <w:szCs w:val="21"/>
        </w:rPr>
        <w:t>…………………</w:t>
      </w:r>
    </w:p>
    <w:p w:rsidR="0009266C" w:rsidRPr="00F16F96" w:rsidRDefault="0009266C" w:rsidP="00024A51">
      <w:pPr>
        <w:pStyle w:val="Normalny1"/>
        <w:numPr>
          <w:ilvl w:val="0"/>
          <w:numId w:val="11"/>
        </w:numPr>
        <w:spacing w:before="80" w:line="276" w:lineRule="auto"/>
        <w:ind w:left="284" w:righ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zrealizujemy usługę, której wskazane zdolności dotyczą: TAK/NIE*</w:t>
      </w:r>
    </w:p>
    <w:p w:rsidR="0009266C" w:rsidRPr="00F16F96" w:rsidRDefault="0009266C" w:rsidP="0009266C">
      <w:pPr>
        <w:pStyle w:val="Normalny1"/>
        <w:spacing w:before="120" w:line="276" w:lineRule="auto"/>
        <w:ind w:righ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*niepotrzebne skreślić</w:t>
      </w:r>
    </w:p>
    <w:p w:rsidR="0009266C" w:rsidRPr="00F16F96" w:rsidRDefault="0009266C" w:rsidP="0009266C">
      <w:pPr>
        <w:pStyle w:val="Normalny1"/>
        <w:spacing w:line="276" w:lineRule="auto"/>
        <w:ind w:right="-341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F16F96" w:rsidRDefault="0009266C" w:rsidP="0009266C">
      <w:pPr>
        <w:pStyle w:val="Normalny1"/>
        <w:spacing w:line="276" w:lineRule="auto"/>
        <w:ind w:right="-341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Miejscowość i data:…………………………… __ __ 20</w:t>
      </w:r>
      <w:r w:rsidR="00F16F96">
        <w:rPr>
          <w:rFonts w:asciiTheme="majorHAnsi" w:eastAsia="Cambria" w:hAnsiTheme="majorHAnsi" w:cs="Cambria"/>
          <w:sz w:val="21"/>
          <w:szCs w:val="21"/>
        </w:rPr>
        <w:t>2</w:t>
      </w:r>
      <w:r w:rsidR="00842DD8">
        <w:rPr>
          <w:rFonts w:asciiTheme="majorHAnsi" w:eastAsia="Cambria" w:hAnsiTheme="majorHAnsi" w:cs="Cambria"/>
          <w:sz w:val="21"/>
          <w:szCs w:val="21"/>
        </w:rPr>
        <w:t>6</w:t>
      </w:r>
      <w:r w:rsidRPr="00F16F96">
        <w:rPr>
          <w:rFonts w:asciiTheme="majorHAnsi" w:eastAsia="Cambria" w:hAnsiTheme="majorHAnsi" w:cs="Cambria"/>
          <w:sz w:val="21"/>
          <w:szCs w:val="21"/>
        </w:rPr>
        <w:t xml:space="preserve"> r.</w:t>
      </w:r>
    </w:p>
    <w:p w:rsidR="00D32A72" w:rsidRDefault="000F1036" w:rsidP="0009266C">
      <w:pPr>
        <w:pStyle w:val="Normalny1"/>
        <w:spacing w:line="276" w:lineRule="auto"/>
        <w:ind w:left="2836" w:firstLine="708"/>
        <w:jc w:val="center"/>
        <w:rPr>
          <w:rFonts w:asciiTheme="majorHAnsi" w:eastAsia="Cambria" w:hAnsiTheme="majorHAnsi" w:cs="Cambria"/>
          <w:sz w:val="21"/>
          <w:szCs w:val="21"/>
        </w:rPr>
      </w:pPr>
      <w:r>
        <w:rPr>
          <w:rFonts w:asciiTheme="majorHAnsi" w:eastAsia="Cambria" w:hAnsiTheme="majorHAnsi" w:cs="Cambria"/>
          <w:sz w:val="21"/>
          <w:szCs w:val="21"/>
        </w:rPr>
        <w:t xml:space="preserve">               </w:t>
      </w:r>
    </w:p>
    <w:p w:rsidR="0009266C" w:rsidRPr="00F16F96" w:rsidRDefault="000F1036" w:rsidP="0009266C">
      <w:pPr>
        <w:pStyle w:val="Normalny1"/>
        <w:spacing w:line="276" w:lineRule="auto"/>
        <w:ind w:left="2836" w:firstLine="708"/>
        <w:jc w:val="center"/>
        <w:rPr>
          <w:rFonts w:asciiTheme="majorHAnsi" w:eastAsia="Cambria" w:hAnsiTheme="majorHAnsi" w:cs="Cambria"/>
          <w:sz w:val="21"/>
          <w:szCs w:val="21"/>
        </w:rPr>
      </w:pPr>
      <w:r>
        <w:rPr>
          <w:rFonts w:asciiTheme="majorHAnsi" w:eastAsia="Cambria" w:hAnsiTheme="majorHAnsi" w:cs="Cambria"/>
          <w:sz w:val="21"/>
          <w:szCs w:val="21"/>
        </w:rPr>
        <w:t xml:space="preserve">  </w:t>
      </w:r>
      <w:r w:rsidR="0009266C"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</w:t>
      </w:r>
    </w:p>
    <w:p w:rsidR="0009266C" w:rsidRPr="00F16F96" w:rsidRDefault="0009266C" w:rsidP="0009266C">
      <w:pPr>
        <w:pStyle w:val="Normalny1"/>
        <w:spacing w:line="276" w:lineRule="auto"/>
        <w:ind w:left="4820" w:hanging="283"/>
        <w:jc w:val="both"/>
        <w:rPr>
          <w:rFonts w:asciiTheme="majorHAnsi" w:eastAsia="Cambria" w:hAnsiTheme="majorHAnsi" w:cs="Cambria"/>
          <w:sz w:val="21"/>
          <w:szCs w:val="21"/>
        </w:rPr>
        <w:sectPr w:rsidR="0009266C" w:rsidRPr="00F16F96" w:rsidSect="00533299">
          <w:headerReference w:type="default" r:id="rId10"/>
          <w:footerReference w:type="default" r:id="rId11"/>
          <w:pgSz w:w="11906" w:h="16838"/>
          <w:pgMar w:top="851" w:right="1134" w:bottom="851" w:left="1134" w:header="0" w:footer="869" w:gutter="0"/>
          <w:pgNumType w:start="1"/>
          <w:cols w:space="708"/>
          <w:docGrid w:linePitch="326"/>
        </w:sectPr>
      </w:pPr>
      <w:r w:rsidRPr="00F16F96">
        <w:rPr>
          <w:rFonts w:asciiTheme="majorHAnsi" w:eastAsia="Cambria" w:hAnsiTheme="majorHAnsi" w:cs="Cambria"/>
          <w:sz w:val="18"/>
          <w:szCs w:val="21"/>
        </w:rPr>
        <w:t>(podpis Podmiotu na zasobach którego polega Wykonawca/osoby upoważnionej do reprezentacji Podmiotu)</w:t>
      </w:r>
    </w:p>
    <w:p w:rsidR="0009266C" w:rsidRPr="002C7DE5" w:rsidRDefault="0009266C" w:rsidP="0009266C">
      <w:pPr>
        <w:pStyle w:val="Normalny1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center"/>
        <w:rPr>
          <w:rFonts w:asciiTheme="majorHAnsi" w:hAnsiTheme="majorHAnsi"/>
          <w:color w:val="00000A"/>
          <w:sz w:val="21"/>
          <w:szCs w:val="21"/>
        </w:rPr>
      </w:pPr>
      <w:r w:rsidRPr="002C7DE5">
        <w:rPr>
          <w:rFonts w:asciiTheme="majorHAnsi" w:hAnsiTheme="majorHAnsi"/>
          <w:b/>
          <w:color w:val="00000A"/>
          <w:sz w:val="21"/>
          <w:szCs w:val="21"/>
        </w:rPr>
        <w:lastRenderedPageBreak/>
        <w:t xml:space="preserve">Znak sprawy: </w:t>
      </w:r>
      <w:r w:rsidR="00EC5AC7">
        <w:rPr>
          <w:rFonts w:asciiTheme="majorHAnsi" w:eastAsia="Cambria" w:hAnsiTheme="majorHAnsi" w:cs="Cambria"/>
          <w:b/>
          <w:sz w:val="21"/>
          <w:szCs w:val="21"/>
        </w:rPr>
        <w:t>1/TP/202</w:t>
      </w:r>
      <w:r w:rsidR="00A17F0A">
        <w:rPr>
          <w:rFonts w:asciiTheme="majorHAnsi" w:eastAsia="Cambria" w:hAnsiTheme="majorHAnsi" w:cs="Cambria"/>
          <w:b/>
          <w:sz w:val="21"/>
          <w:szCs w:val="21"/>
        </w:rPr>
        <w:t>6</w:t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Pr="00014864">
        <w:rPr>
          <w:rFonts w:asciiTheme="majorHAnsi" w:hAnsiTheme="majorHAnsi"/>
          <w:b/>
          <w:color w:val="00000A"/>
          <w:sz w:val="21"/>
          <w:szCs w:val="21"/>
        </w:rPr>
        <w:t xml:space="preserve">Załącznik Nr </w:t>
      </w:r>
      <w:r w:rsidR="00014864">
        <w:rPr>
          <w:rFonts w:asciiTheme="majorHAnsi" w:hAnsiTheme="majorHAnsi"/>
          <w:b/>
          <w:color w:val="00000A"/>
          <w:sz w:val="21"/>
          <w:szCs w:val="21"/>
        </w:rPr>
        <w:t xml:space="preserve">5 </w:t>
      </w:r>
      <w:r w:rsidR="00C6502E" w:rsidRPr="00014864">
        <w:rPr>
          <w:rFonts w:asciiTheme="majorHAnsi" w:hAnsiTheme="majorHAnsi"/>
          <w:b/>
          <w:color w:val="00000A"/>
          <w:sz w:val="21"/>
          <w:szCs w:val="21"/>
        </w:rPr>
        <w:t>do</w:t>
      </w:r>
      <w:r w:rsidR="00C6502E">
        <w:rPr>
          <w:rFonts w:asciiTheme="majorHAnsi" w:hAnsiTheme="majorHAnsi"/>
          <w:b/>
          <w:color w:val="00000A"/>
          <w:sz w:val="21"/>
          <w:szCs w:val="21"/>
        </w:rPr>
        <w:t xml:space="preserve"> S</w:t>
      </w:r>
      <w:r w:rsidRPr="002C7DE5">
        <w:rPr>
          <w:rFonts w:asciiTheme="majorHAnsi" w:hAnsiTheme="majorHAnsi"/>
          <w:b/>
          <w:color w:val="00000A"/>
          <w:sz w:val="21"/>
          <w:szCs w:val="21"/>
        </w:rPr>
        <w:t>WZ</w:t>
      </w:r>
    </w:p>
    <w:p w:rsidR="0009266C" w:rsidRPr="002C7DE5" w:rsidRDefault="0009266C" w:rsidP="0009266C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49" w:hanging="849"/>
        <w:jc w:val="center"/>
        <w:rPr>
          <w:rFonts w:asciiTheme="majorHAnsi" w:hAnsiTheme="majorHAnsi"/>
          <w:b/>
          <w:color w:val="00000A"/>
          <w:sz w:val="21"/>
          <w:szCs w:val="21"/>
          <w:u w:val="single"/>
        </w:rPr>
      </w:pPr>
      <w:r w:rsidRPr="002C7DE5">
        <w:rPr>
          <w:rFonts w:asciiTheme="majorHAnsi" w:hAnsiTheme="majorHAnsi"/>
          <w:b/>
          <w:color w:val="00000A"/>
          <w:sz w:val="21"/>
          <w:szCs w:val="21"/>
          <w:u w:val="single"/>
        </w:rPr>
        <w:t>WYKAZ WYKONANYCH USŁUG</w:t>
      </w:r>
    </w:p>
    <w:p w:rsidR="0009266C" w:rsidRPr="002C7DE5" w:rsidRDefault="0009266C" w:rsidP="00747BDA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rFonts w:asciiTheme="majorHAnsi" w:hAnsiTheme="majorHAnsi"/>
          <w:color w:val="00000A"/>
          <w:sz w:val="21"/>
          <w:szCs w:val="21"/>
        </w:rPr>
      </w:pPr>
      <w:r w:rsidRPr="002C7DE5">
        <w:rPr>
          <w:rFonts w:asciiTheme="majorHAnsi" w:hAnsiTheme="majorHAnsi"/>
          <w:color w:val="00000A"/>
          <w:sz w:val="21"/>
          <w:szCs w:val="21"/>
        </w:rPr>
        <w:t xml:space="preserve">Składając ofertę na: </w:t>
      </w:r>
    </w:p>
    <w:p w:rsidR="0009266C" w:rsidRPr="002C7DE5" w:rsidRDefault="000F1036" w:rsidP="0009266C">
      <w:pPr>
        <w:pStyle w:val="Normalny1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right="-425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>
        <w:rPr>
          <w:rFonts w:ascii="Cambria" w:eastAsia="Cambria" w:hAnsi="Cambria" w:cs="Cambria"/>
          <w:b/>
          <w:sz w:val="22"/>
          <w:szCs w:val="22"/>
        </w:rPr>
        <w:t>Ochronę</w:t>
      </w:r>
      <w:r w:rsidRPr="00B77D20">
        <w:rPr>
          <w:rFonts w:ascii="Cambria" w:eastAsia="Cambria" w:hAnsi="Cambria" w:cs="Cambria"/>
          <w:b/>
          <w:sz w:val="22"/>
          <w:szCs w:val="22"/>
        </w:rPr>
        <w:t xml:space="preserve"> osób i mienia w kompleksie budynków wraz z posesją</w:t>
      </w:r>
      <w:r>
        <w:rPr>
          <w:rFonts w:ascii="Cambria" w:eastAsia="Cambria" w:hAnsi="Cambria" w:cs="Cambria"/>
          <w:b/>
          <w:sz w:val="22"/>
          <w:szCs w:val="22"/>
        </w:rPr>
        <w:br/>
      </w:r>
      <w:r w:rsidRPr="00B77D20">
        <w:rPr>
          <w:rFonts w:ascii="Cambria" w:eastAsia="Cambria" w:hAnsi="Cambria" w:cs="Cambria"/>
          <w:b/>
          <w:sz w:val="22"/>
          <w:szCs w:val="22"/>
        </w:rPr>
        <w:t xml:space="preserve"> Akademii Muzycznej w </w:t>
      </w:r>
      <w:r>
        <w:rPr>
          <w:rFonts w:ascii="Cambria" w:eastAsia="Cambria" w:hAnsi="Cambria" w:cs="Cambria"/>
          <w:b/>
          <w:sz w:val="22"/>
          <w:szCs w:val="22"/>
        </w:rPr>
        <w:t>Łodzi</w:t>
      </w:r>
    </w:p>
    <w:p w:rsidR="0009266C" w:rsidRPr="002C7DE5" w:rsidRDefault="0009266C" w:rsidP="0009266C">
      <w:pPr>
        <w:pStyle w:val="Normalny1"/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jc w:val="both"/>
        <w:rPr>
          <w:rFonts w:asciiTheme="majorHAnsi" w:hAnsiTheme="majorHAnsi"/>
          <w:color w:val="00000A"/>
          <w:sz w:val="21"/>
          <w:szCs w:val="21"/>
        </w:rPr>
      </w:pPr>
      <w:r w:rsidRPr="002C7DE5">
        <w:rPr>
          <w:rFonts w:asciiTheme="majorHAnsi" w:hAnsiTheme="majorHAnsi"/>
          <w:color w:val="00000A"/>
          <w:sz w:val="21"/>
          <w:szCs w:val="21"/>
        </w:rPr>
        <w:t>ja /my* niżej podpisany /i* .....................................................................................................</w:t>
      </w:r>
    </w:p>
    <w:p w:rsidR="0009266C" w:rsidRPr="002C7DE5" w:rsidRDefault="0009266C" w:rsidP="0009266C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rFonts w:asciiTheme="majorHAnsi" w:hAnsiTheme="majorHAnsi"/>
          <w:color w:val="00000A"/>
          <w:sz w:val="21"/>
          <w:szCs w:val="21"/>
        </w:rPr>
      </w:pPr>
      <w:r w:rsidRPr="002C7DE5">
        <w:rPr>
          <w:rFonts w:asciiTheme="majorHAnsi" w:hAnsiTheme="majorHAnsi"/>
          <w:color w:val="00000A"/>
          <w:sz w:val="21"/>
          <w:szCs w:val="21"/>
        </w:rPr>
        <w:t>reprezentując wykonawcę/wykonawców*...............................................................................</w:t>
      </w:r>
    </w:p>
    <w:p w:rsidR="0009266C" w:rsidRPr="002C7DE5" w:rsidRDefault="0009266C" w:rsidP="0009266C">
      <w:pPr>
        <w:pStyle w:val="Lista3"/>
        <w:spacing w:after="200" w:line="276" w:lineRule="auto"/>
        <w:ind w:left="0" w:firstLine="0"/>
        <w:contextualSpacing w:val="0"/>
        <w:jc w:val="both"/>
        <w:rPr>
          <w:rFonts w:asciiTheme="majorHAnsi" w:hAnsiTheme="majorHAnsi"/>
          <w:sz w:val="21"/>
          <w:szCs w:val="21"/>
        </w:rPr>
      </w:pPr>
      <w:r w:rsidRPr="002C7DE5">
        <w:rPr>
          <w:rFonts w:asciiTheme="majorHAnsi" w:hAnsiTheme="majorHAnsi"/>
          <w:sz w:val="21"/>
          <w:szCs w:val="21"/>
        </w:rPr>
        <w:t xml:space="preserve">przedkładam/my* poniższy wykaz </w:t>
      </w:r>
      <w:r w:rsidR="00E66C45">
        <w:rPr>
          <w:rFonts w:asciiTheme="majorHAnsi" w:hAnsiTheme="majorHAnsi"/>
          <w:sz w:val="21"/>
          <w:szCs w:val="21"/>
        </w:rPr>
        <w:t>usług</w:t>
      </w:r>
      <w:r w:rsidRPr="002C7DE5">
        <w:rPr>
          <w:rFonts w:asciiTheme="majorHAnsi" w:hAnsiTheme="majorHAnsi"/>
          <w:sz w:val="21"/>
          <w:szCs w:val="21"/>
        </w:rPr>
        <w:t xml:space="preserve"> </w:t>
      </w:r>
      <w:r w:rsidRPr="002C7DE5">
        <w:rPr>
          <w:rFonts w:asciiTheme="majorHAnsi" w:hAnsiTheme="majorHAnsi"/>
          <w:sz w:val="21"/>
          <w:szCs w:val="21"/>
          <w:u w:val="single"/>
        </w:rPr>
        <w:t>wykonanych</w:t>
      </w:r>
      <w:r w:rsidRPr="002C7DE5">
        <w:rPr>
          <w:rFonts w:asciiTheme="majorHAnsi" w:hAnsiTheme="majorHAnsi"/>
          <w:sz w:val="21"/>
          <w:szCs w:val="21"/>
        </w:rPr>
        <w:t xml:space="preserve"> w okresie ostatnich </w:t>
      </w:r>
      <w:r w:rsidR="0020626F">
        <w:rPr>
          <w:rFonts w:asciiTheme="majorHAnsi" w:hAnsiTheme="majorHAnsi"/>
          <w:b/>
          <w:sz w:val="21"/>
          <w:szCs w:val="21"/>
        </w:rPr>
        <w:t>3</w:t>
      </w:r>
      <w:r w:rsidRPr="002C7DE5">
        <w:rPr>
          <w:rFonts w:asciiTheme="majorHAnsi" w:hAnsiTheme="majorHAnsi"/>
          <w:b/>
          <w:sz w:val="21"/>
          <w:szCs w:val="21"/>
        </w:rPr>
        <w:t xml:space="preserve"> lat</w:t>
      </w:r>
      <w:r w:rsidRPr="002C7DE5">
        <w:rPr>
          <w:rFonts w:asciiTheme="majorHAnsi" w:hAnsiTheme="majorHAnsi"/>
          <w:sz w:val="21"/>
          <w:szCs w:val="21"/>
        </w:rPr>
        <w:t xml:space="preserve"> przed upływem terminu składania ofert, a jeżeli okres prowadzenia działalności jest krótszy - w tym okresie:</w:t>
      </w:r>
    </w:p>
    <w:tbl>
      <w:tblPr>
        <w:tblW w:w="1516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2410"/>
        <w:gridCol w:w="1985"/>
        <w:gridCol w:w="4677"/>
        <w:gridCol w:w="1134"/>
        <w:gridCol w:w="1843"/>
        <w:gridCol w:w="2552"/>
      </w:tblGrid>
      <w:tr w:rsidR="0009266C" w:rsidRPr="002C7DE5" w:rsidTr="00981E5A">
        <w:trPr>
          <w:trHeight w:val="772"/>
        </w:trPr>
        <w:tc>
          <w:tcPr>
            <w:tcW w:w="567" w:type="dxa"/>
            <w:vAlign w:val="center"/>
          </w:tcPr>
          <w:p w:rsidR="0009266C" w:rsidRPr="002C7DE5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2C7DE5">
              <w:rPr>
                <w:rFonts w:asciiTheme="majorHAnsi" w:hAnsiTheme="majorHAnsi"/>
                <w:b/>
                <w:sz w:val="21"/>
                <w:szCs w:val="21"/>
              </w:rPr>
              <w:t>Lp.</w:t>
            </w:r>
          </w:p>
        </w:tc>
        <w:tc>
          <w:tcPr>
            <w:tcW w:w="2410" w:type="dxa"/>
            <w:vAlign w:val="center"/>
          </w:tcPr>
          <w:p w:rsidR="0009266C" w:rsidRPr="002C7DE5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  <w:vertAlign w:val="superscript"/>
              </w:rPr>
            </w:pPr>
            <w:r w:rsidRPr="002C7DE5">
              <w:rPr>
                <w:rFonts w:asciiTheme="majorHAnsi" w:hAnsiTheme="majorHAnsi"/>
                <w:b/>
                <w:sz w:val="21"/>
                <w:szCs w:val="21"/>
              </w:rPr>
              <w:t>Nazwa i adres podmiotu zamawiającego</w:t>
            </w:r>
          </w:p>
        </w:tc>
        <w:tc>
          <w:tcPr>
            <w:tcW w:w="7796" w:type="dxa"/>
            <w:gridSpan w:val="3"/>
            <w:tcBorders>
              <w:right w:val="single" w:sz="4" w:space="0" w:color="auto"/>
            </w:tcBorders>
            <w:vAlign w:val="center"/>
          </w:tcPr>
          <w:p w:rsidR="0009266C" w:rsidRPr="002C7DE5" w:rsidRDefault="0009266C" w:rsidP="00F57B28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2C7DE5">
              <w:rPr>
                <w:rFonts w:asciiTheme="majorHAnsi" w:hAnsiTheme="majorHAnsi"/>
                <w:b/>
                <w:sz w:val="21"/>
                <w:szCs w:val="21"/>
              </w:rPr>
              <w:t xml:space="preserve">Przedmiot zamówienia potwierdzający spełnienie warunku określonego </w:t>
            </w:r>
            <w:r w:rsidR="00630A54">
              <w:rPr>
                <w:rFonts w:asciiTheme="majorHAnsi" w:hAnsiTheme="majorHAnsi"/>
                <w:b/>
                <w:sz w:val="21"/>
                <w:szCs w:val="21"/>
              </w:rPr>
              <w:br/>
            </w:r>
            <w:r w:rsidR="00525497">
              <w:rPr>
                <w:rFonts w:asciiTheme="majorHAnsi" w:hAnsiTheme="majorHAnsi"/>
                <w:b/>
                <w:sz w:val="21"/>
                <w:szCs w:val="21"/>
              </w:rPr>
              <w:t>w pkt.</w:t>
            </w:r>
            <w:r w:rsidR="00525497" w:rsidRPr="00525497">
              <w:rPr>
                <w:rFonts w:asciiTheme="majorHAnsi" w:hAnsiTheme="majorHAnsi"/>
                <w:b/>
                <w:sz w:val="21"/>
                <w:szCs w:val="21"/>
              </w:rPr>
              <w:t xml:space="preserve"> 7.1.</w:t>
            </w:r>
            <w:r w:rsidR="0020626F">
              <w:rPr>
                <w:rFonts w:asciiTheme="majorHAnsi" w:hAnsiTheme="majorHAnsi"/>
                <w:b/>
                <w:sz w:val="21"/>
                <w:szCs w:val="21"/>
              </w:rPr>
              <w:t>3</w:t>
            </w:r>
            <w:r w:rsidR="00525497" w:rsidRPr="00525497">
              <w:rPr>
                <w:rFonts w:asciiTheme="majorHAnsi" w:hAnsiTheme="majorHAnsi"/>
                <w:b/>
                <w:sz w:val="21"/>
                <w:szCs w:val="21"/>
              </w:rPr>
              <w:t>.</w:t>
            </w:r>
            <w:r w:rsidR="00F57B28">
              <w:rPr>
                <w:rFonts w:asciiTheme="majorHAnsi" w:hAnsiTheme="majorHAnsi"/>
                <w:b/>
                <w:sz w:val="21"/>
                <w:szCs w:val="21"/>
              </w:rPr>
              <w:t>a)</w:t>
            </w:r>
            <w:r w:rsidR="002C7DE5" w:rsidRPr="002C7DE5">
              <w:rPr>
                <w:rFonts w:asciiTheme="majorHAnsi" w:hAnsiTheme="majorHAnsi"/>
                <w:b/>
                <w:sz w:val="21"/>
                <w:szCs w:val="21"/>
              </w:rPr>
              <w:t xml:space="preserve"> SWZ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09266C" w:rsidRPr="002C7DE5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  <w:vertAlign w:val="superscript"/>
              </w:rPr>
            </w:pPr>
            <w:r w:rsidRPr="002C7DE5">
              <w:rPr>
                <w:rFonts w:asciiTheme="majorHAnsi" w:hAnsiTheme="majorHAnsi"/>
                <w:b/>
                <w:sz w:val="21"/>
                <w:szCs w:val="21"/>
              </w:rPr>
              <w:t>Wartość</w:t>
            </w:r>
            <w:r w:rsidR="0020626F">
              <w:rPr>
                <w:rFonts w:asciiTheme="majorHAnsi" w:hAnsiTheme="majorHAnsi"/>
                <w:b/>
                <w:sz w:val="21"/>
                <w:szCs w:val="21"/>
              </w:rPr>
              <w:t xml:space="preserve"> umowy</w:t>
            </w:r>
            <w:r w:rsidRPr="002C7DE5">
              <w:rPr>
                <w:rFonts w:asciiTheme="majorHAnsi" w:hAnsiTheme="majorHAnsi"/>
                <w:b/>
                <w:sz w:val="21"/>
                <w:szCs w:val="21"/>
              </w:rPr>
              <w:t xml:space="preserve"> </w:t>
            </w:r>
            <w:r w:rsidR="0020626F" w:rsidRPr="001B74EB">
              <w:rPr>
                <w:rFonts w:asciiTheme="majorHAnsi" w:hAnsiTheme="majorHAnsi"/>
                <w:b/>
                <w:sz w:val="21"/>
                <w:szCs w:val="21"/>
                <w:u w:val="single"/>
              </w:rPr>
              <w:t>w skali roku</w:t>
            </w:r>
            <w:r w:rsidR="0020626F" w:rsidRPr="0020626F">
              <w:rPr>
                <w:rFonts w:asciiTheme="majorHAnsi" w:hAnsiTheme="majorHAnsi"/>
                <w:b/>
                <w:sz w:val="21"/>
                <w:szCs w:val="21"/>
              </w:rPr>
              <w:t xml:space="preserve"> brutto</w:t>
            </w:r>
            <w:r w:rsidRPr="002C7DE5">
              <w:rPr>
                <w:rFonts w:asciiTheme="majorHAnsi" w:hAnsiTheme="majorHAnsi"/>
                <w:b/>
                <w:sz w:val="21"/>
                <w:szCs w:val="21"/>
              </w:rPr>
              <w:t xml:space="preserve"> [PLN]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09266C" w:rsidRPr="002C7DE5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2C7DE5">
              <w:rPr>
                <w:rFonts w:asciiTheme="majorHAnsi" w:hAnsiTheme="majorHAnsi"/>
                <w:b/>
                <w:sz w:val="21"/>
                <w:szCs w:val="21"/>
              </w:rPr>
              <w:t>Data wykonania - Zakończenie</w:t>
            </w:r>
          </w:p>
          <w:p w:rsidR="0009266C" w:rsidRPr="002C7DE5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2C7DE5">
              <w:rPr>
                <w:rFonts w:asciiTheme="majorHAnsi" w:hAnsiTheme="majorHAnsi"/>
                <w:b/>
                <w:sz w:val="21"/>
                <w:szCs w:val="21"/>
              </w:rPr>
              <w:t>(</w:t>
            </w:r>
            <w:proofErr w:type="spellStart"/>
            <w:r w:rsidRPr="002C7DE5">
              <w:rPr>
                <w:rFonts w:asciiTheme="majorHAnsi" w:hAnsiTheme="majorHAnsi"/>
                <w:b/>
                <w:sz w:val="21"/>
                <w:szCs w:val="21"/>
              </w:rPr>
              <w:t>dd</w:t>
            </w:r>
            <w:proofErr w:type="spellEnd"/>
            <w:r w:rsidRPr="002C7DE5">
              <w:rPr>
                <w:rFonts w:asciiTheme="majorHAnsi" w:hAnsiTheme="majorHAnsi"/>
                <w:b/>
                <w:sz w:val="21"/>
                <w:szCs w:val="21"/>
              </w:rPr>
              <w:t xml:space="preserve">, mm, </w:t>
            </w:r>
            <w:proofErr w:type="spellStart"/>
            <w:r w:rsidRPr="002C7DE5">
              <w:rPr>
                <w:rFonts w:asciiTheme="majorHAnsi" w:hAnsiTheme="majorHAnsi"/>
                <w:b/>
                <w:sz w:val="21"/>
                <w:szCs w:val="21"/>
              </w:rPr>
              <w:t>rrrr</w:t>
            </w:r>
            <w:proofErr w:type="spellEnd"/>
            <w:r w:rsidRPr="002C7DE5">
              <w:rPr>
                <w:rFonts w:asciiTheme="majorHAnsi" w:hAnsiTheme="majorHAnsi"/>
                <w:b/>
                <w:sz w:val="21"/>
                <w:szCs w:val="21"/>
              </w:rPr>
              <w:t>)</w:t>
            </w:r>
          </w:p>
        </w:tc>
      </w:tr>
      <w:tr w:rsidR="00BB05E2" w:rsidRPr="002C7DE5" w:rsidTr="00CB7DD7">
        <w:trPr>
          <w:trHeight w:val="1369"/>
        </w:trPr>
        <w:tc>
          <w:tcPr>
            <w:tcW w:w="567" w:type="dxa"/>
            <w:vMerge w:val="restart"/>
            <w:vAlign w:val="center"/>
          </w:tcPr>
          <w:p w:rsidR="00BB05E2" w:rsidRPr="002C7DE5" w:rsidRDefault="00BB05E2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2C7DE5">
              <w:rPr>
                <w:rFonts w:asciiTheme="majorHAnsi" w:hAnsiTheme="majorHAnsi"/>
                <w:sz w:val="21"/>
                <w:szCs w:val="21"/>
              </w:rPr>
              <w:t>1</w:t>
            </w:r>
          </w:p>
        </w:tc>
        <w:tc>
          <w:tcPr>
            <w:tcW w:w="2410" w:type="dxa"/>
            <w:vMerge w:val="restart"/>
          </w:tcPr>
          <w:p w:rsidR="00BB05E2" w:rsidRPr="002C7DE5" w:rsidRDefault="00BB05E2" w:rsidP="00981E5A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BB05E2" w:rsidRPr="00BB28FE" w:rsidRDefault="00BB05E2" w:rsidP="00981E5A">
            <w:pPr>
              <w:spacing w:line="288" w:lineRule="auto"/>
              <w:jc w:val="both"/>
              <w:rPr>
                <w:rFonts w:asciiTheme="majorHAnsi" w:hAnsiTheme="majorHAnsi"/>
                <w:sz w:val="20"/>
                <w:szCs w:val="21"/>
              </w:rPr>
            </w:pPr>
            <w:r w:rsidRPr="00BB28FE">
              <w:rPr>
                <w:rFonts w:asciiTheme="majorHAnsi" w:hAnsiTheme="majorHAnsi"/>
                <w:sz w:val="20"/>
                <w:szCs w:val="21"/>
              </w:rPr>
              <w:t>Opis dodatkowy:</w:t>
            </w:r>
          </w:p>
        </w:tc>
        <w:tc>
          <w:tcPr>
            <w:tcW w:w="4677" w:type="dxa"/>
            <w:tcBorders>
              <w:right w:val="dashed" w:sz="4" w:space="0" w:color="auto"/>
            </w:tcBorders>
            <w:vAlign w:val="center"/>
          </w:tcPr>
          <w:p w:rsidR="00BB05E2" w:rsidRPr="00BB28FE" w:rsidRDefault="00BB05E2" w:rsidP="00D32A72">
            <w:pPr>
              <w:spacing w:line="276" w:lineRule="auto"/>
              <w:jc w:val="both"/>
              <w:rPr>
                <w:rFonts w:asciiTheme="majorHAnsi" w:hAnsiTheme="majorHAnsi"/>
                <w:iCs/>
                <w:sz w:val="20"/>
                <w:szCs w:val="21"/>
                <w:highlight w:val="yellow"/>
              </w:rPr>
            </w:pPr>
            <w:r w:rsidRPr="00BB28FE">
              <w:rPr>
                <w:rFonts w:asciiTheme="majorHAnsi" w:hAnsiTheme="majorHAnsi" w:cs="Arial"/>
                <w:sz w:val="20"/>
                <w:szCs w:val="21"/>
              </w:rPr>
              <w:t>w zakres usługi ochrony wchodzi/wchodziła*</w:t>
            </w:r>
            <w:r w:rsidRPr="00BB28FE">
              <w:rPr>
                <w:rFonts w:asciiTheme="majorHAnsi" w:hAnsiTheme="majorHAnsi"/>
                <w:sz w:val="20"/>
                <w:szCs w:val="21"/>
              </w:rPr>
              <w:t xml:space="preserve"> </w:t>
            </w:r>
            <w:r w:rsidRPr="00BB28FE">
              <w:rPr>
                <w:rFonts w:asciiTheme="majorHAnsi" w:hAnsiTheme="majorHAnsi" w:cs="Arial"/>
                <w:sz w:val="20"/>
                <w:szCs w:val="21"/>
              </w:rPr>
              <w:t>ochrona osób i mienia, realizowana w </w:t>
            </w:r>
            <w:r w:rsidR="00D32A72">
              <w:rPr>
                <w:rFonts w:asciiTheme="majorHAnsi" w:hAnsiTheme="majorHAnsi" w:cs="Arial"/>
                <w:sz w:val="20"/>
                <w:szCs w:val="21"/>
              </w:rPr>
              <w:t>budynkach</w:t>
            </w:r>
            <w:r w:rsidRPr="00BB28FE">
              <w:rPr>
                <w:rFonts w:asciiTheme="majorHAnsi" w:hAnsiTheme="majorHAnsi" w:cs="Arial"/>
                <w:sz w:val="20"/>
                <w:szCs w:val="21"/>
              </w:rPr>
              <w:t xml:space="preserve"> użyteczności publicznej w rozumieniu rozporządzenia Ministra Infrastruktury z dnia 12 kwietnia 2002 r. w sprawie warunków technicznych, jakim powinny odpowiadać budynki i ich usytuowanie (</w:t>
            </w:r>
            <w:proofErr w:type="spellStart"/>
            <w:r w:rsidR="00D32A72" w:rsidRPr="00D32A72">
              <w:rPr>
                <w:rFonts w:asciiTheme="majorHAnsi" w:hAnsiTheme="majorHAnsi" w:cs="Arial"/>
                <w:sz w:val="20"/>
                <w:szCs w:val="21"/>
              </w:rPr>
              <w:t>t.j</w:t>
            </w:r>
            <w:proofErr w:type="spellEnd"/>
            <w:r w:rsidR="00D32A72" w:rsidRPr="00D32A72">
              <w:rPr>
                <w:rFonts w:asciiTheme="majorHAnsi" w:hAnsiTheme="majorHAnsi" w:cs="Arial"/>
                <w:sz w:val="20"/>
                <w:szCs w:val="21"/>
              </w:rPr>
              <w:t>. Dz. U. z 2022 poz. 1225 z </w:t>
            </w:r>
            <w:proofErr w:type="spellStart"/>
            <w:r w:rsidR="00D32A72" w:rsidRPr="00D32A72">
              <w:rPr>
                <w:rFonts w:asciiTheme="majorHAnsi" w:hAnsiTheme="majorHAnsi" w:cs="Arial"/>
                <w:sz w:val="20"/>
                <w:szCs w:val="21"/>
              </w:rPr>
              <w:t>późn</w:t>
            </w:r>
            <w:proofErr w:type="spellEnd"/>
            <w:r w:rsidR="00D32A72" w:rsidRPr="00D32A72">
              <w:rPr>
                <w:rFonts w:asciiTheme="majorHAnsi" w:hAnsiTheme="majorHAnsi" w:cs="Arial"/>
                <w:sz w:val="20"/>
                <w:szCs w:val="21"/>
              </w:rPr>
              <w:t>. zm.</w:t>
            </w:r>
            <w:r w:rsidRPr="00BB28FE">
              <w:rPr>
                <w:rFonts w:asciiTheme="majorHAnsi" w:hAnsiTheme="majorHAnsi" w:cs="Arial"/>
                <w:sz w:val="20"/>
                <w:szCs w:val="21"/>
              </w:rPr>
              <w:t xml:space="preserve">). 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BB05E2" w:rsidRPr="00BB28FE" w:rsidRDefault="00BB05E2" w:rsidP="00981E5A">
            <w:pPr>
              <w:spacing w:line="288" w:lineRule="auto"/>
              <w:jc w:val="center"/>
              <w:rPr>
                <w:rFonts w:asciiTheme="majorHAnsi" w:hAnsiTheme="majorHAnsi"/>
                <w:sz w:val="20"/>
                <w:szCs w:val="21"/>
                <w:highlight w:val="yellow"/>
              </w:rPr>
            </w:pPr>
            <w:r w:rsidRPr="00BB28FE">
              <w:rPr>
                <w:rFonts w:asciiTheme="majorHAnsi" w:hAnsiTheme="majorHAnsi"/>
                <w:sz w:val="20"/>
                <w:szCs w:val="21"/>
              </w:rPr>
              <w:t>Tak/Nie*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</w:tcPr>
          <w:p w:rsidR="00BB05E2" w:rsidRPr="002C7DE5" w:rsidRDefault="00BB05E2" w:rsidP="00981E5A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  <w:highlight w:val="yellow"/>
              </w:rPr>
            </w:pPr>
          </w:p>
        </w:tc>
        <w:tc>
          <w:tcPr>
            <w:tcW w:w="2552" w:type="dxa"/>
            <w:vMerge w:val="restart"/>
          </w:tcPr>
          <w:p w:rsidR="00BB05E2" w:rsidRPr="002C7DE5" w:rsidRDefault="00BB05E2" w:rsidP="00981E5A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  <w:highlight w:val="yellow"/>
              </w:rPr>
            </w:pPr>
          </w:p>
        </w:tc>
      </w:tr>
      <w:tr w:rsidR="00BB05E2" w:rsidRPr="002C7DE5" w:rsidTr="00BB05E2">
        <w:trPr>
          <w:trHeight w:val="735"/>
        </w:trPr>
        <w:tc>
          <w:tcPr>
            <w:tcW w:w="567" w:type="dxa"/>
            <w:vMerge/>
            <w:vAlign w:val="center"/>
          </w:tcPr>
          <w:p w:rsidR="00BB05E2" w:rsidRPr="002C7DE5" w:rsidRDefault="00BB05E2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410" w:type="dxa"/>
            <w:vMerge/>
          </w:tcPr>
          <w:p w:rsidR="00BB05E2" w:rsidRPr="002C7DE5" w:rsidRDefault="00BB05E2" w:rsidP="00981E5A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BB05E2" w:rsidRPr="00BB28FE" w:rsidRDefault="00BB05E2" w:rsidP="00981E5A">
            <w:pPr>
              <w:spacing w:line="288" w:lineRule="auto"/>
              <w:jc w:val="both"/>
              <w:rPr>
                <w:rFonts w:asciiTheme="majorHAnsi" w:hAnsiTheme="majorHAnsi"/>
                <w:sz w:val="20"/>
                <w:szCs w:val="21"/>
              </w:rPr>
            </w:pPr>
          </w:p>
        </w:tc>
        <w:tc>
          <w:tcPr>
            <w:tcW w:w="4677" w:type="dxa"/>
            <w:tcBorders>
              <w:right w:val="dashed" w:sz="4" w:space="0" w:color="auto"/>
            </w:tcBorders>
            <w:vAlign w:val="center"/>
          </w:tcPr>
          <w:p w:rsidR="00BB05E2" w:rsidRPr="00BB28FE" w:rsidRDefault="00BB05E2" w:rsidP="00C0374E">
            <w:pPr>
              <w:spacing w:line="276" w:lineRule="auto"/>
              <w:jc w:val="both"/>
              <w:rPr>
                <w:rFonts w:asciiTheme="majorHAnsi" w:hAnsiTheme="majorHAnsi"/>
                <w:bCs/>
                <w:sz w:val="20"/>
                <w:szCs w:val="21"/>
              </w:rPr>
            </w:pPr>
            <w:r w:rsidRPr="00BB28FE">
              <w:rPr>
                <w:rFonts w:asciiTheme="majorHAnsi" w:hAnsiTheme="majorHAnsi" w:cs="Arial"/>
                <w:sz w:val="20"/>
                <w:szCs w:val="21"/>
              </w:rPr>
              <w:t xml:space="preserve">usługa jest/była* </w:t>
            </w:r>
            <w:r w:rsidR="00BB28FE">
              <w:rPr>
                <w:rFonts w:asciiTheme="majorHAnsi" w:hAnsiTheme="majorHAnsi" w:cs="Arial"/>
                <w:sz w:val="20"/>
                <w:szCs w:val="21"/>
              </w:rPr>
              <w:t xml:space="preserve">realizowana </w:t>
            </w:r>
            <w:r w:rsidRPr="00BB28FE">
              <w:rPr>
                <w:rFonts w:asciiTheme="majorHAnsi" w:hAnsiTheme="majorHAnsi" w:cs="Arial"/>
                <w:sz w:val="20"/>
                <w:szCs w:val="21"/>
              </w:rPr>
              <w:t>w sposób ciągły, przez okres co najmniej jednego roku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BB05E2" w:rsidRPr="00BB28FE" w:rsidRDefault="00C0374E" w:rsidP="00981E5A">
            <w:pPr>
              <w:spacing w:line="288" w:lineRule="auto"/>
              <w:jc w:val="center"/>
              <w:rPr>
                <w:rFonts w:asciiTheme="majorHAnsi" w:hAnsiTheme="majorHAnsi"/>
                <w:sz w:val="20"/>
                <w:szCs w:val="21"/>
              </w:rPr>
            </w:pPr>
            <w:r w:rsidRPr="00BB28FE">
              <w:rPr>
                <w:rFonts w:asciiTheme="majorHAnsi" w:hAnsiTheme="majorHAnsi"/>
                <w:sz w:val="20"/>
                <w:szCs w:val="21"/>
              </w:rPr>
              <w:t>Tak/Nie*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BB05E2" w:rsidRPr="002C7DE5" w:rsidRDefault="00BB05E2" w:rsidP="00981E5A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  <w:highlight w:val="yellow"/>
              </w:rPr>
            </w:pPr>
          </w:p>
        </w:tc>
        <w:tc>
          <w:tcPr>
            <w:tcW w:w="2552" w:type="dxa"/>
            <w:vMerge/>
          </w:tcPr>
          <w:p w:rsidR="00BB05E2" w:rsidRPr="002C7DE5" w:rsidRDefault="00BB05E2" w:rsidP="00981E5A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  <w:highlight w:val="yellow"/>
              </w:rPr>
            </w:pPr>
          </w:p>
        </w:tc>
      </w:tr>
      <w:tr w:rsidR="00BB05E2" w:rsidRPr="002C7DE5" w:rsidTr="00CB7DD7">
        <w:trPr>
          <w:trHeight w:val="1402"/>
        </w:trPr>
        <w:tc>
          <w:tcPr>
            <w:tcW w:w="567" w:type="dxa"/>
            <w:vAlign w:val="center"/>
          </w:tcPr>
          <w:p w:rsidR="00BB05E2" w:rsidRPr="002C7DE5" w:rsidRDefault="00BB05E2" w:rsidP="00F57B28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>
              <w:rPr>
                <w:rFonts w:asciiTheme="majorHAnsi" w:hAnsiTheme="majorHAnsi"/>
                <w:sz w:val="21"/>
                <w:szCs w:val="21"/>
              </w:rPr>
              <w:t>2</w:t>
            </w:r>
          </w:p>
        </w:tc>
        <w:tc>
          <w:tcPr>
            <w:tcW w:w="2410" w:type="dxa"/>
          </w:tcPr>
          <w:p w:rsidR="00BB05E2" w:rsidRPr="002C7DE5" w:rsidRDefault="00BB05E2" w:rsidP="00F57B28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B05E2" w:rsidRPr="00BB28FE" w:rsidRDefault="00BB05E2" w:rsidP="00F57B28">
            <w:pPr>
              <w:spacing w:line="288" w:lineRule="auto"/>
              <w:jc w:val="both"/>
              <w:rPr>
                <w:rFonts w:asciiTheme="majorHAnsi" w:hAnsiTheme="majorHAnsi"/>
                <w:sz w:val="20"/>
                <w:szCs w:val="21"/>
              </w:rPr>
            </w:pPr>
            <w:r w:rsidRPr="00BB28FE">
              <w:rPr>
                <w:rFonts w:asciiTheme="majorHAnsi" w:hAnsiTheme="majorHAnsi"/>
                <w:sz w:val="20"/>
                <w:szCs w:val="21"/>
              </w:rPr>
              <w:t>Opis dodatkowy:</w:t>
            </w:r>
          </w:p>
        </w:tc>
        <w:tc>
          <w:tcPr>
            <w:tcW w:w="4677" w:type="dxa"/>
            <w:tcBorders>
              <w:right w:val="dashed" w:sz="4" w:space="0" w:color="auto"/>
            </w:tcBorders>
            <w:vAlign w:val="center"/>
          </w:tcPr>
          <w:p w:rsidR="00BB05E2" w:rsidRPr="00BB28FE" w:rsidRDefault="00D32A72" w:rsidP="00F57B28">
            <w:pPr>
              <w:spacing w:line="276" w:lineRule="auto"/>
              <w:jc w:val="both"/>
              <w:rPr>
                <w:rFonts w:asciiTheme="majorHAnsi" w:hAnsiTheme="majorHAnsi"/>
                <w:iCs/>
                <w:sz w:val="20"/>
                <w:szCs w:val="21"/>
                <w:highlight w:val="yellow"/>
              </w:rPr>
            </w:pPr>
            <w:r w:rsidRPr="00BB28FE">
              <w:rPr>
                <w:rFonts w:asciiTheme="majorHAnsi" w:hAnsiTheme="majorHAnsi" w:cs="Arial"/>
                <w:sz w:val="20"/>
                <w:szCs w:val="21"/>
              </w:rPr>
              <w:t>w zakres usługi ochrony wchodzi/wchodziła*</w:t>
            </w:r>
            <w:r w:rsidRPr="00BB28FE">
              <w:rPr>
                <w:rFonts w:asciiTheme="majorHAnsi" w:hAnsiTheme="majorHAnsi"/>
                <w:sz w:val="20"/>
                <w:szCs w:val="21"/>
              </w:rPr>
              <w:t xml:space="preserve"> </w:t>
            </w:r>
            <w:r w:rsidRPr="00BB28FE">
              <w:rPr>
                <w:rFonts w:asciiTheme="majorHAnsi" w:hAnsiTheme="majorHAnsi" w:cs="Arial"/>
                <w:sz w:val="20"/>
                <w:szCs w:val="21"/>
              </w:rPr>
              <w:t>ochrona osób i mienia, realizowana w </w:t>
            </w:r>
            <w:r>
              <w:rPr>
                <w:rFonts w:asciiTheme="majorHAnsi" w:hAnsiTheme="majorHAnsi" w:cs="Arial"/>
                <w:sz w:val="20"/>
                <w:szCs w:val="21"/>
              </w:rPr>
              <w:t>budynkach</w:t>
            </w:r>
            <w:r w:rsidRPr="00BB28FE">
              <w:rPr>
                <w:rFonts w:asciiTheme="majorHAnsi" w:hAnsiTheme="majorHAnsi" w:cs="Arial"/>
                <w:sz w:val="20"/>
                <w:szCs w:val="21"/>
              </w:rPr>
              <w:t xml:space="preserve"> użyteczności publicznej w rozumieniu rozporządzenia Ministra Infrastruktury z dnia 12 kwietnia 2002 r. w sprawie warunków technicznych, jakim powinny odpowiadać budynki i ich usytuowanie (</w:t>
            </w:r>
            <w:proofErr w:type="spellStart"/>
            <w:r w:rsidRPr="00D32A72">
              <w:rPr>
                <w:rFonts w:asciiTheme="majorHAnsi" w:hAnsiTheme="majorHAnsi" w:cs="Arial"/>
                <w:sz w:val="20"/>
                <w:szCs w:val="21"/>
              </w:rPr>
              <w:t>t.j</w:t>
            </w:r>
            <w:proofErr w:type="spellEnd"/>
            <w:r w:rsidRPr="00D32A72">
              <w:rPr>
                <w:rFonts w:asciiTheme="majorHAnsi" w:hAnsiTheme="majorHAnsi" w:cs="Arial"/>
                <w:sz w:val="20"/>
                <w:szCs w:val="21"/>
              </w:rPr>
              <w:t>. Dz. U. z 2022 poz. 1225 z </w:t>
            </w:r>
            <w:proofErr w:type="spellStart"/>
            <w:r w:rsidRPr="00D32A72">
              <w:rPr>
                <w:rFonts w:asciiTheme="majorHAnsi" w:hAnsiTheme="majorHAnsi" w:cs="Arial"/>
                <w:sz w:val="20"/>
                <w:szCs w:val="21"/>
              </w:rPr>
              <w:t>późn</w:t>
            </w:r>
            <w:proofErr w:type="spellEnd"/>
            <w:r w:rsidRPr="00D32A72">
              <w:rPr>
                <w:rFonts w:asciiTheme="majorHAnsi" w:hAnsiTheme="majorHAnsi" w:cs="Arial"/>
                <w:sz w:val="20"/>
                <w:szCs w:val="21"/>
              </w:rPr>
              <w:t>. zm.</w:t>
            </w:r>
            <w:r w:rsidRPr="00BB28FE">
              <w:rPr>
                <w:rFonts w:asciiTheme="majorHAnsi" w:hAnsiTheme="majorHAnsi" w:cs="Arial"/>
                <w:sz w:val="20"/>
                <w:szCs w:val="21"/>
              </w:rPr>
              <w:t>).</w:t>
            </w:r>
            <w:r w:rsidR="00BB05E2" w:rsidRPr="00BB28FE">
              <w:rPr>
                <w:rFonts w:asciiTheme="majorHAnsi" w:hAnsiTheme="majorHAnsi" w:cs="Arial"/>
                <w:sz w:val="20"/>
                <w:szCs w:val="21"/>
              </w:rPr>
              <w:t xml:space="preserve"> 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BB05E2" w:rsidRPr="00BB28FE" w:rsidRDefault="00BB05E2" w:rsidP="00F57B28">
            <w:pPr>
              <w:spacing w:line="288" w:lineRule="auto"/>
              <w:jc w:val="center"/>
              <w:rPr>
                <w:rFonts w:asciiTheme="majorHAnsi" w:hAnsiTheme="majorHAnsi"/>
                <w:sz w:val="20"/>
                <w:szCs w:val="21"/>
                <w:highlight w:val="yellow"/>
              </w:rPr>
            </w:pPr>
            <w:r w:rsidRPr="00BB28FE">
              <w:rPr>
                <w:rFonts w:asciiTheme="majorHAnsi" w:hAnsiTheme="majorHAnsi"/>
                <w:sz w:val="20"/>
                <w:szCs w:val="21"/>
              </w:rPr>
              <w:t>Tak/Nie*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B05E2" w:rsidRPr="00C15E03" w:rsidRDefault="00BB05E2" w:rsidP="00981E5A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552" w:type="dxa"/>
          </w:tcPr>
          <w:p w:rsidR="00BB05E2" w:rsidRPr="002C7DE5" w:rsidRDefault="00BB05E2" w:rsidP="00981E5A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  <w:highlight w:val="yellow"/>
              </w:rPr>
            </w:pPr>
          </w:p>
        </w:tc>
      </w:tr>
      <w:tr w:rsidR="00BB05E2" w:rsidRPr="002C7DE5" w:rsidTr="00747BDA">
        <w:trPr>
          <w:trHeight w:val="990"/>
        </w:trPr>
        <w:tc>
          <w:tcPr>
            <w:tcW w:w="567" w:type="dxa"/>
            <w:vAlign w:val="center"/>
          </w:tcPr>
          <w:p w:rsidR="00BB05E2" w:rsidRPr="002C7DE5" w:rsidRDefault="00BB05E2" w:rsidP="00F57B28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410" w:type="dxa"/>
          </w:tcPr>
          <w:p w:rsidR="00BB05E2" w:rsidRPr="002C7DE5" w:rsidRDefault="00BB05E2" w:rsidP="00F57B28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B05E2" w:rsidRPr="002C7DE5" w:rsidRDefault="00BB05E2" w:rsidP="00F57B28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4677" w:type="dxa"/>
            <w:tcBorders>
              <w:right w:val="dashed" w:sz="4" w:space="0" w:color="auto"/>
            </w:tcBorders>
            <w:vAlign w:val="center"/>
          </w:tcPr>
          <w:p w:rsidR="00BB05E2" w:rsidRPr="00BB28FE" w:rsidRDefault="00BB05E2" w:rsidP="00C0374E">
            <w:pPr>
              <w:spacing w:line="276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BB28FE">
              <w:rPr>
                <w:rFonts w:asciiTheme="majorHAnsi" w:hAnsiTheme="majorHAnsi" w:cs="Arial"/>
                <w:sz w:val="20"/>
                <w:szCs w:val="20"/>
              </w:rPr>
              <w:t xml:space="preserve">usługa jest/była* </w:t>
            </w:r>
            <w:r w:rsidR="00BB28FE">
              <w:rPr>
                <w:rFonts w:asciiTheme="majorHAnsi" w:hAnsiTheme="majorHAnsi" w:cs="Arial"/>
                <w:sz w:val="20"/>
                <w:szCs w:val="20"/>
              </w:rPr>
              <w:t xml:space="preserve">realizowana </w:t>
            </w:r>
            <w:r w:rsidRPr="00BB28FE">
              <w:rPr>
                <w:rFonts w:asciiTheme="majorHAnsi" w:hAnsiTheme="majorHAnsi" w:cs="Arial"/>
                <w:sz w:val="20"/>
                <w:szCs w:val="20"/>
              </w:rPr>
              <w:t>w sposób ciągły, przez okres co najmniej jednego roku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BB05E2" w:rsidRPr="00C15E03" w:rsidRDefault="00C0374E" w:rsidP="00F57B28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BB28FE">
              <w:rPr>
                <w:rFonts w:asciiTheme="majorHAnsi" w:hAnsiTheme="majorHAnsi"/>
                <w:sz w:val="20"/>
                <w:szCs w:val="21"/>
              </w:rPr>
              <w:t>Tak/Nie*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B05E2" w:rsidRPr="00C15E03" w:rsidRDefault="00BB05E2" w:rsidP="00981E5A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552" w:type="dxa"/>
          </w:tcPr>
          <w:p w:rsidR="00BB05E2" w:rsidRPr="002C7DE5" w:rsidRDefault="00BB05E2" w:rsidP="00981E5A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  <w:highlight w:val="yellow"/>
              </w:rPr>
            </w:pPr>
          </w:p>
        </w:tc>
      </w:tr>
    </w:tbl>
    <w:p w:rsidR="0009266C" w:rsidRPr="002C7DE5" w:rsidRDefault="0009266C" w:rsidP="0009266C">
      <w:pPr>
        <w:spacing w:line="276" w:lineRule="auto"/>
        <w:jc w:val="both"/>
        <w:rPr>
          <w:rFonts w:asciiTheme="majorHAnsi" w:hAnsiTheme="majorHAnsi"/>
          <w:i/>
          <w:sz w:val="21"/>
          <w:szCs w:val="21"/>
        </w:rPr>
      </w:pPr>
      <w:r w:rsidRPr="002C7DE5">
        <w:rPr>
          <w:rFonts w:asciiTheme="majorHAnsi" w:hAnsiTheme="majorHAnsi"/>
          <w:i/>
          <w:sz w:val="21"/>
          <w:szCs w:val="21"/>
        </w:rPr>
        <w:t xml:space="preserve">* niepotrzebne skreślić </w:t>
      </w:r>
    </w:p>
    <w:p w:rsidR="0009266C" w:rsidRPr="002C7DE5" w:rsidRDefault="0009266C" w:rsidP="0009266C">
      <w:pPr>
        <w:spacing w:line="276" w:lineRule="auto"/>
        <w:jc w:val="both"/>
        <w:rPr>
          <w:rFonts w:asciiTheme="majorHAnsi" w:hAnsiTheme="majorHAnsi"/>
          <w:i/>
          <w:sz w:val="21"/>
          <w:szCs w:val="21"/>
        </w:rPr>
      </w:pPr>
      <w:r w:rsidRPr="002C7DE5">
        <w:rPr>
          <w:rFonts w:asciiTheme="majorHAnsi" w:hAnsiTheme="majorHAnsi"/>
          <w:i/>
          <w:sz w:val="21"/>
          <w:szCs w:val="21"/>
        </w:rPr>
        <w:t xml:space="preserve">** Wykonawca jest zobowiązany dostarczyć </w:t>
      </w:r>
      <w:r w:rsidR="00BB05E2" w:rsidRPr="00BB05E2">
        <w:rPr>
          <w:rFonts w:asciiTheme="majorHAnsi" w:hAnsiTheme="majorHAnsi"/>
          <w:i/>
          <w:sz w:val="21"/>
          <w:szCs w:val="21"/>
        </w:rPr>
        <w:t>dowod</w:t>
      </w:r>
      <w:r w:rsidR="00BB05E2">
        <w:rPr>
          <w:rFonts w:asciiTheme="majorHAnsi" w:hAnsiTheme="majorHAnsi"/>
          <w:i/>
          <w:sz w:val="21"/>
          <w:szCs w:val="21"/>
        </w:rPr>
        <w:t>y</w:t>
      </w:r>
      <w:r w:rsidR="00BB05E2" w:rsidRPr="00BB05E2">
        <w:rPr>
          <w:rFonts w:asciiTheme="majorHAnsi" w:hAnsiTheme="majorHAnsi"/>
          <w:i/>
          <w:sz w:val="21"/>
          <w:szCs w:val="21"/>
        </w:rPr>
        <w:t xml:space="preserve"> określają</w:t>
      </w:r>
      <w:r w:rsidR="00BB05E2">
        <w:rPr>
          <w:rFonts w:asciiTheme="majorHAnsi" w:hAnsiTheme="majorHAnsi"/>
          <w:i/>
          <w:sz w:val="21"/>
          <w:szCs w:val="21"/>
        </w:rPr>
        <w:t>ce</w:t>
      </w:r>
      <w:r w:rsidR="00BB05E2" w:rsidRPr="00BB05E2">
        <w:rPr>
          <w:rFonts w:asciiTheme="majorHAnsi" w:hAnsiTheme="majorHAnsi"/>
          <w:i/>
          <w:sz w:val="21"/>
          <w:szCs w:val="21"/>
        </w:rPr>
        <w:t>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 stanie uzyskać tych dokumentów – oświadczenie wykonawcy</w:t>
      </w:r>
    </w:p>
    <w:p w:rsidR="0009266C" w:rsidRPr="002C7DE5" w:rsidRDefault="0009266C" w:rsidP="0009266C">
      <w:pPr>
        <w:spacing w:before="120" w:line="276" w:lineRule="auto"/>
        <w:jc w:val="both"/>
        <w:rPr>
          <w:rFonts w:asciiTheme="majorHAnsi" w:hAnsiTheme="majorHAnsi"/>
          <w:b/>
          <w:sz w:val="21"/>
          <w:szCs w:val="21"/>
        </w:rPr>
      </w:pPr>
      <w:r w:rsidRPr="002C7DE5">
        <w:rPr>
          <w:rFonts w:asciiTheme="majorHAnsi" w:hAnsiTheme="majorHAnsi"/>
          <w:b/>
          <w:sz w:val="21"/>
          <w:szCs w:val="21"/>
        </w:rPr>
        <w:t>Oświadczam/my*, że doświadczenie opisane w:</w:t>
      </w:r>
    </w:p>
    <w:p w:rsidR="0009266C" w:rsidRPr="002C7DE5" w:rsidRDefault="0009266C" w:rsidP="0009266C">
      <w:pPr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  <w:r w:rsidRPr="002C7DE5">
        <w:rPr>
          <w:rFonts w:asciiTheme="majorHAnsi" w:hAnsiTheme="majorHAnsi"/>
          <w:b/>
          <w:sz w:val="21"/>
          <w:szCs w:val="21"/>
        </w:rPr>
        <w:t>1. poz. ………… wykazu stanowi doświadczenie Wykonawcy/Wykonawców* składającego ofertę,</w:t>
      </w:r>
    </w:p>
    <w:p w:rsidR="0009266C" w:rsidRPr="002C7DE5" w:rsidRDefault="0009266C" w:rsidP="0009266C">
      <w:pPr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  <w:r w:rsidRPr="002C7DE5">
        <w:rPr>
          <w:rFonts w:asciiTheme="majorHAnsi" w:hAnsiTheme="majorHAnsi"/>
          <w:b/>
          <w:sz w:val="21"/>
          <w:szCs w:val="21"/>
        </w:rPr>
        <w:t>2. poz. ………… wykazu jest doświadczeniem, które zostanie oddane do dyspozycji przez inny/inne* podmiot/y*, na potwierdzenie czego załączam/my* pisemne zobowiązanie tego/tych* podmiotu/ów* do oddania do dyspozycji swoich zasobów na potrzeby wykonaniu zamówienia.</w:t>
      </w:r>
    </w:p>
    <w:p w:rsidR="0009266C" w:rsidRPr="002C7DE5" w:rsidRDefault="0009266C" w:rsidP="0009266C">
      <w:pPr>
        <w:spacing w:line="276" w:lineRule="auto"/>
        <w:jc w:val="both"/>
        <w:rPr>
          <w:rFonts w:asciiTheme="majorHAnsi" w:hAnsiTheme="majorHAnsi"/>
          <w:sz w:val="21"/>
          <w:szCs w:val="21"/>
        </w:rPr>
      </w:pPr>
      <w:r w:rsidRPr="002C7DE5">
        <w:rPr>
          <w:rFonts w:asciiTheme="majorHAnsi" w:hAnsiTheme="majorHAnsi"/>
          <w:sz w:val="21"/>
          <w:szCs w:val="21"/>
        </w:rPr>
        <w:t xml:space="preserve">Polegając na zdolnościach zawodowych innych podmiotów, na zasadach określonych w art. </w:t>
      </w:r>
      <w:r w:rsidR="00324E8A">
        <w:rPr>
          <w:rFonts w:asciiTheme="majorHAnsi" w:hAnsiTheme="majorHAnsi"/>
          <w:sz w:val="21"/>
          <w:szCs w:val="21"/>
        </w:rPr>
        <w:t>118</w:t>
      </w:r>
      <w:r w:rsidRPr="002C7DE5">
        <w:rPr>
          <w:rFonts w:asciiTheme="majorHAnsi" w:hAnsiTheme="majorHAnsi"/>
          <w:sz w:val="21"/>
          <w:szCs w:val="21"/>
        </w:rPr>
        <w:t xml:space="preserve"> ustawy P</w:t>
      </w:r>
      <w:r w:rsidR="00324E8A">
        <w:rPr>
          <w:rFonts w:asciiTheme="majorHAnsi" w:hAnsiTheme="majorHAnsi"/>
          <w:sz w:val="21"/>
          <w:szCs w:val="21"/>
        </w:rPr>
        <w:t>ZP</w:t>
      </w:r>
      <w:r w:rsidRPr="002C7DE5">
        <w:rPr>
          <w:rFonts w:asciiTheme="majorHAnsi" w:hAnsiTheme="majorHAnsi"/>
          <w:sz w:val="21"/>
          <w:szCs w:val="21"/>
        </w:rPr>
        <w:t>, załączamy oświadczenie/dokumenty, wskazane w</w:t>
      </w:r>
      <w:r w:rsidR="00324E8A">
        <w:rPr>
          <w:rFonts w:asciiTheme="majorHAnsi" w:hAnsiTheme="majorHAnsi"/>
          <w:sz w:val="21"/>
          <w:szCs w:val="21"/>
        </w:rPr>
        <w:t> </w:t>
      </w:r>
      <w:r w:rsidRPr="002C7DE5">
        <w:rPr>
          <w:rFonts w:asciiTheme="majorHAnsi" w:hAnsiTheme="majorHAnsi"/>
          <w:sz w:val="21"/>
          <w:szCs w:val="21"/>
        </w:rPr>
        <w:t xml:space="preserve">punkcie </w:t>
      </w:r>
      <w:r w:rsidR="00324E8A">
        <w:rPr>
          <w:rFonts w:asciiTheme="majorHAnsi" w:hAnsiTheme="majorHAnsi"/>
          <w:sz w:val="21"/>
          <w:szCs w:val="21"/>
        </w:rPr>
        <w:t>7.10. S</w:t>
      </w:r>
      <w:r w:rsidRPr="002C7DE5">
        <w:rPr>
          <w:rFonts w:asciiTheme="majorHAnsi" w:hAnsiTheme="majorHAnsi"/>
          <w:sz w:val="21"/>
          <w:szCs w:val="21"/>
        </w:rPr>
        <w:t>WZ.</w:t>
      </w:r>
    </w:p>
    <w:p w:rsidR="0009266C" w:rsidRPr="002C7DE5" w:rsidRDefault="0009266C" w:rsidP="0009266C">
      <w:pPr>
        <w:spacing w:before="80" w:line="276" w:lineRule="auto"/>
        <w:jc w:val="both"/>
        <w:rPr>
          <w:rFonts w:asciiTheme="majorHAnsi" w:hAnsiTheme="majorHAnsi"/>
          <w:sz w:val="21"/>
          <w:szCs w:val="21"/>
        </w:rPr>
      </w:pPr>
    </w:p>
    <w:p w:rsidR="0009266C" w:rsidRPr="002C7DE5" w:rsidRDefault="0009266C" w:rsidP="0009266C">
      <w:pPr>
        <w:spacing w:before="80" w:line="276" w:lineRule="auto"/>
        <w:jc w:val="both"/>
        <w:rPr>
          <w:rFonts w:asciiTheme="majorHAnsi" w:hAnsiTheme="majorHAnsi"/>
          <w:sz w:val="21"/>
          <w:szCs w:val="21"/>
        </w:rPr>
      </w:pPr>
      <w:r w:rsidRPr="002C7DE5">
        <w:rPr>
          <w:rFonts w:asciiTheme="majorHAnsi" w:hAnsiTheme="majorHAnsi"/>
          <w:sz w:val="21"/>
          <w:szCs w:val="21"/>
        </w:rPr>
        <w:t>Miejscowość i data:…………………………… __ __ 20</w:t>
      </w:r>
      <w:r w:rsidR="00180E20" w:rsidRPr="002C7DE5">
        <w:rPr>
          <w:rFonts w:asciiTheme="majorHAnsi" w:hAnsiTheme="majorHAnsi"/>
          <w:sz w:val="21"/>
          <w:szCs w:val="21"/>
        </w:rPr>
        <w:t>2</w:t>
      </w:r>
      <w:r w:rsidR="00A17F0A">
        <w:rPr>
          <w:rFonts w:asciiTheme="majorHAnsi" w:hAnsiTheme="majorHAnsi"/>
          <w:sz w:val="21"/>
          <w:szCs w:val="21"/>
        </w:rPr>
        <w:t>6</w:t>
      </w:r>
      <w:r w:rsidRPr="002C7DE5">
        <w:rPr>
          <w:rFonts w:asciiTheme="majorHAnsi" w:hAnsiTheme="majorHAnsi"/>
          <w:sz w:val="21"/>
          <w:szCs w:val="21"/>
        </w:rPr>
        <w:t xml:space="preserve"> r.</w:t>
      </w:r>
    </w:p>
    <w:p w:rsidR="0009266C" w:rsidRPr="002C7DE5" w:rsidRDefault="0009266C" w:rsidP="0009266C">
      <w:pPr>
        <w:spacing w:line="276" w:lineRule="auto"/>
        <w:jc w:val="both"/>
        <w:rPr>
          <w:rFonts w:asciiTheme="majorHAnsi" w:hAnsiTheme="majorHAnsi"/>
          <w:sz w:val="21"/>
          <w:szCs w:val="21"/>
        </w:rPr>
      </w:pP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</w:p>
    <w:p w:rsidR="0009266C" w:rsidRPr="002C7DE5" w:rsidRDefault="0009266C" w:rsidP="0009266C">
      <w:pPr>
        <w:spacing w:line="276" w:lineRule="auto"/>
        <w:jc w:val="both"/>
        <w:rPr>
          <w:rFonts w:asciiTheme="majorHAnsi" w:hAnsiTheme="majorHAnsi"/>
          <w:sz w:val="21"/>
          <w:szCs w:val="21"/>
        </w:rPr>
      </w:pP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="00BE34AF" w:rsidRPr="002C7DE5">
        <w:rPr>
          <w:rFonts w:asciiTheme="majorHAnsi" w:hAnsiTheme="majorHAnsi"/>
          <w:sz w:val="21"/>
          <w:szCs w:val="21"/>
        </w:rPr>
        <w:t xml:space="preserve">     </w:t>
      </w:r>
      <w:r w:rsidRPr="002C7DE5">
        <w:rPr>
          <w:rFonts w:asciiTheme="majorHAnsi" w:hAnsiTheme="majorHAnsi"/>
          <w:sz w:val="21"/>
          <w:szCs w:val="21"/>
        </w:rPr>
        <w:t>………………………</w:t>
      </w:r>
    </w:p>
    <w:p w:rsidR="0009266C" w:rsidRPr="00B46386" w:rsidRDefault="0009266C" w:rsidP="0009266C">
      <w:pPr>
        <w:pStyle w:val="Normalny1"/>
        <w:spacing w:line="276" w:lineRule="auto"/>
        <w:rPr>
          <w:rFonts w:ascii="Exo 2.0 Light" w:hAnsi="Exo 2.0 Light"/>
          <w:sz w:val="21"/>
          <w:szCs w:val="21"/>
        </w:rPr>
      </w:pP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  <w:t xml:space="preserve">  Podpis Wykonawcy</w:t>
      </w:r>
    </w:p>
    <w:p w:rsidR="0009266C" w:rsidRPr="00B46386" w:rsidRDefault="0009266C" w:rsidP="0009266C">
      <w:pPr>
        <w:rPr>
          <w:rFonts w:ascii="Exo 2.0 Light" w:hAnsi="Exo 2.0 Light"/>
          <w:sz w:val="21"/>
          <w:szCs w:val="21"/>
        </w:rPr>
      </w:pPr>
      <w:r w:rsidRPr="00B46386">
        <w:rPr>
          <w:rFonts w:ascii="Exo 2.0 Light" w:hAnsi="Exo 2.0 Light"/>
          <w:sz w:val="21"/>
          <w:szCs w:val="21"/>
        </w:rPr>
        <w:br w:type="page"/>
      </w:r>
    </w:p>
    <w:p w:rsidR="0009266C" w:rsidRPr="00F57B28" w:rsidRDefault="0009266C" w:rsidP="0009266C">
      <w:pPr>
        <w:rPr>
          <w:rFonts w:asciiTheme="majorHAnsi" w:hAnsiTheme="majorHAnsi"/>
          <w:sz w:val="21"/>
          <w:szCs w:val="21"/>
        </w:rPr>
      </w:pPr>
      <w:r w:rsidRPr="00F57B28">
        <w:rPr>
          <w:rFonts w:asciiTheme="majorHAnsi" w:hAnsiTheme="majorHAnsi"/>
          <w:b/>
          <w:bCs/>
          <w:sz w:val="21"/>
          <w:szCs w:val="21"/>
        </w:rPr>
        <w:lastRenderedPageBreak/>
        <w:t xml:space="preserve">Znak sprawy: </w:t>
      </w:r>
      <w:r w:rsidR="00861093">
        <w:rPr>
          <w:rFonts w:asciiTheme="majorHAnsi" w:eastAsia="Cambria" w:hAnsiTheme="majorHAnsi" w:cs="Cambria"/>
          <w:b/>
          <w:sz w:val="21"/>
          <w:szCs w:val="21"/>
        </w:rPr>
        <w:t>1/TP/2026</w:t>
      </w:r>
      <w:r w:rsidRPr="00F57B28">
        <w:rPr>
          <w:rFonts w:asciiTheme="majorHAnsi" w:hAnsiTheme="majorHAnsi"/>
          <w:b/>
          <w:bCs/>
          <w:sz w:val="21"/>
          <w:szCs w:val="21"/>
        </w:rPr>
        <w:tab/>
      </w:r>
      <w:r w:rsidR="00F51B08" w:rsidRPr="00F57B28">
        <w:rPr>
          <w:rFonts w:asciiTheme="majorHAnsi" w:hAnsiTheme="majorHAnsi"/>
          <w:sz w:val="21"/>
          <w:szCs w:val="21"/>
        </w:rPr>
        <w:tab/>
      </w:r>
      <w:r w:rsidR="00F51B08" w:rsidRPr="00F57B28">
        <w:rPr>
          <w:rFonts w:asciiTheme="majorHAnsi" w:hAnsiTheme="majorHAnsi"/>
          <w:sz w:val="21"/>
          <w:szCs w:val="21"/>
        </w:rPr>
        <w:tab/>
      </w:r>
      <w:r w:rsidR="00F51B08" w:rsidRPr="00F57B28">
        <w:rPr>
          <w:rFonts w:asciiTheme="majorHAnsi" w:hAnsiTheme="majorHAnsi"/>
          <w:sz w:val="21"/>
          <w:szCs w:val="21"/>
        </w:rPr>
        <w:tab/>
      </w:r>
      <w:r w:rsidR="00F51B08" w:rsidRPr="00F57B28">
        <w:rPr>
          <w:rFonts w:asciiTheme="majorHAnsi" w:hAnsiTheme="majorHAnsi"/>
          <w:sz w:val="21"/>
          <w:szCs w:val="21"/>
        </w:rPr>
        <w:tab/>
      </w:r>
      <w:r w:rsidR="00F51B08" w:rsidRPr="00F57B28">
        <w:rPr>
          <w:rFonts w:asciiTheme="majorHAnsi" w:hAnsiTheme="majorHAnsi"/>
          <w:sz w:val="21"/>
          <w:szCs w:val="21"/>
        </w:rPr>
        <w:tab/>
      </w:r>
      <w:r w:rsidR="00F51B08" w:rsidRPr="00F57B28">
        <w:rPr>
          <w:rFonts w:asciiTheme="majorHAnsi" w:hAnsiTheme="majorHAnsi"/>
          <w:sz w:val="21"/>
          <w:szCs w:val="21"/>
        </w:rPr>
        <w:tab/>
      </w:r>
      <w:r w:rsidRPr="00F57B28">
        <w:rPr>
          <w:rFonts w:asciiTheme="majorHAnsi" w:hAnsiTheme="majorHAnsi"/>
          <w:sz w:val="21"/>
          <w:szCs w:val="21"/>
        </w:rPr>
        <w:tab/>
      </w:r>
      <w:r w:rsidRPr="00F57B28">
        <w:rPr>
          <w:rFonts w:asciiTheme="majorHAnsi" w:hAnsiTheme="majorHAnsi"/>
          <w:sz w:val="21"/>
          <w:szCs w:val="21"/>
        </w:rPr>
        <w:tab/>
      </w:r>
      <w:r w:rsidRPr="00F57B28">
        <w:rPr>
          <w:rFonts w:asciiTheme="majorHAnsi" w:hAnsiTheme="majorHAnsi"/>
          <w:sz w:val="21"/>
          <w:szCs w:val="21"/>
        </w:rPr>
        <w:tab/>
      </w:r>
      <w:r w:rsidRPr="00F57B28">
        <w:rPr>
          <w:rFonts w:asciiTheme="majorHAnsi" w:hAnsiTheme="majorHAnsi"/>
          <w:sz w:val="21"/>
          <w:szCs w:val="21"/>
        </w:rPr>
        <w:tab/>
      </w:r>
      <w:r w:rsidRPr="00F57B28">
        <w:rPr>
          <w:rFonts w:asciiTheme="majorHAnsi" w:hAnsiTheme="majorHAnsi"/>
          <w:sz w:val="21"/>
          <w:szCs w:val="21"/>
        </w:rPr>
        <w:tab/>
      </w:r>
      <w:r w:rsidRPr="00F57B28">
        <w:rPr>
          <w:rFonts w:asciiTheme="majorHAnsi" w:hAnsiTheme="majorHAnsi"/>
          <w:sz w:val="21"/>
          <w:szCs w:val="21"/>
        </w:rPr>
        <w:tab/>
      </w:r>
      <w:r w:rsidR="00425181" w:rsidRPr="00014864">
        <w:rPr>
          <w:rFonts w:asciiTheme="majorHAnsi" w:hAnsiTheme="majorHAnsi"/>
          <w:b/>
          <w:bCs/>
          <w:sz w:val="21"/>
          <w:szCs w:val="21"/>
        </w:rPr>
        <w:t xml:space="preserve">Załącznik </w:t>
      </w:r>
      <w:r w:rsidR="00014864" w:rsidRPr="00014864">
        <w:rPr>
          <w:rFonts w:asciiTheme="majorHAnsi" w:hAnsiTheme="majorHAnsi"/>
          <w:b/>
          <w:bCs/>
          <w:sz w:val="21"/>
          <w:szCs w:val="21"/>
        </w:rPr>
        <w:t>Nr 6</w:t>
      </w:r>
      <w:r w:rsidR="00C6502E" w:rsidRPr="00014864">
        <w:rPr>
          <w:rFonts w:asciiTheme="majorHAnsi" w:hAnsiTheme="majorHAnsi"/>
          <w:b/>
          <w:bCs/>
          <w:sz w:val="21"/>
          <w:szCs w:val="21"/>
        </w:rPr>
        <w:t xml:space="preserve"> do S</w:t>
      </w:r>
      <w:r w:rsidRPr="00014864">
        <w:rPr>
          <w:rFonts w:asciiTheme="majorHAnsi" w:hAnsiTheme="majorHAnsi"/>
          <w:b/>
          <w:bCs/>
          <w:sz w:val="21"/>
          <w:szCs w:val="21"/>
        </w:rPr>
        <w:t>WZ</w:t>
      </w:r>
    </w:p>
    <w:p w:rsidR="0009266C" w:rsidRPr="00F57B28" w:rsidRDefault="0009266C" w:rsidP="0009266C">
      <w:pPr>
        <w:pStyle w:val="Lista3"/>
        <w:spacing w:line="276" w:lineRule="auto"/>
        <w:ind w:hanging="849"/>
        <w:jc w:val="center"/>
        <w:rPr>
          <w:rFonts w:asciiTheme="majorHAnsi" w:hAnsiTheme="majorHAnsi"/>
          <w:b/>
          <w:sz w:val="21"/>
          <w:szCs w:val="21"/>
          <w:u w:val="single"/>
        </w:rPr>
      </w:pPr>
    </w:p>
    <w:p w:rsidR="0009266C" w:rsidRPr="00F57B28" w:rsidRDefault="0009266C" w:rsidP="0009266C">
      <w:pPr>
        <w:spacing w:line="276" w:lineRule="auto"/>
        <w:jc w:val="center"/>
        <w:rPr>
          <w:rFonts w:asciiTheme="majorHAnsi" w:hAnsiTheme="majorHAnsi"/>
          <w:b/>
          <w:caps/>
          <w:sz w:val="21"/>
          <w:szCs w:val="21"/>
          <w:u w:val="single"/>
        </w:rPr>
      </w:pPr>
      <w:r w:rsidRPr="00F57B28">
        <w:rPr>
          <w:rFonts w:asciiTheme="majorHAnsi" w:hAnsiTheme="majorHAnsi"/>
          <w:b/>
          <w:caps/>
          <w:sz w:val="21"/>
          <w:szCs w:val="21"/>
          <w:u w:val="single"/>
        </w:rPr>
        <w:t>Wykaz osób SKIEROWANYCH DO realizacji zamówienia</w:t>
      </w:r>
    </w:p>
    <w:p w:rsidR="0009266C" w:rsidRPr="00F57B28" w:rsidRDefault="0009266C" w:rsidP="0009266C">
      <w:pPr>
        <w:spacing w:after="120" w:line="276" w:lineRule="auto"/>
        <w:rPr>
          <w:rFonts w:asciiTheme="majorHAnsi" w:hAnsiTheme="majorHAnsi"/>
          <w:sz w:val="21"/>
          <w:szCs w:val="21"/>
        </w:rPr>
      </w:pPr>
      <w:r w:rsidRPr="00F57B28">
        <w:rPr>
          <w:rFonts w:asciiTheme="majorHAnsi" w:hAnsiTheme="majorHAnsi"/>
          <w:sz w:val="21"/>
          <w:szCs w:val="21"/>
        </w:rPr>
        <w:t>Składając ofertę na:</w:t>
      </w:r>
    </w:p>
    <w:p w:rsidR="0009266C" w:rsidRPr="00F57B28" w:rsidRDefault="00F57B28" w:rsidP="0009266C">
      <w:pPr>
        <w:pStyle w:val="Tekstpodstawowy"/>
        <w:spacing w:before="120" w:line="276" w:lineRule="auto"/>
        <w:ind w:right="-425"/>
        <w:jc w:val="center"/>
        <w:rPr>
          <w:rFonts w:asciiTheme="majorHAnsi" w:hAnsiTheme="majorHAnsi"/>
          <w:b/>
          <w:bCs/>
          <w:sz w:val="21"/>
          <w:szCs w:val="21"/>
          <w:lang w:val="pl-PL"/>
        </w:rPr>
      </w:pPr>
      <w:r w:rsidRPr="00F57B28">
        <w:rPr>
          <w:rFonts w:ascii="Cambria" w:eastAsia="Cambria" w:hAnsi="Cambria" w:cs="Cambria"/>
          <w:b/>
          <w:sz w:val="22"/>
          <w:szCs w:val="22"/>
          <w:lang w:val="pl-PL"/>
        </w:rPr>
        <w:t>Ochronę osób i mienia w kompleksie budynków wraz z posesją</w:t>
      </w:r>
      <w:r w:rsidRPr="00F57B28">
        <w:rPr>
          <w:rFonts w:ascii="Cambria" w:eastAsia="Cambria" w:hAnsi="Cambria" w:cs="Cambria"/>
          <w:b/>
          <w:sz w:val="22"/>
          <w:szCs w:val="22"/>
          <w:lang w:val="pl-PL"/>
        </w:rPr>
        <w:br/>
        <w:t xml:space="preserve"> Akademii Muzycznej w Łodzi</w:t>
      </w:r>
    </w:p>
    <w:p w:rsidR="0009266C" w:rsidRPr="00F57B28" w:rsidRDefault="0009266C" w:rsidP="0009266C">
      <w:pPr>
        <w:spacing w:before="200" w:after="200" w:line="276" w:lineRule="auto"/>
        <w:ind w:left="851" w:hanging="851"/>
        <w:jc w:val="both"/>
        <w:rPr>
          <w:rFonts w:asciiTheme="majorHAnsi" w:hAnsiTheme="majorHAnsi"/>
          <w:sz w:val="21"/>
          <w:szCs w:val="21"/>
        </w:rPr>
      </w:pPr>
      <w:r w:rsidRPr="00F57B28">
        <w:rPr>
          <w:rFonts w:asciiTheme="majorHAnsi" w:hAnsiTheme="majorHAnsi"/>
          <w:sz w:val="21"/>
          <w:szCs w:val="21"/>
        </w:rPr>
        <w:t>ja /my* niżej podpisany /i* ….................................................................................................</w:t>
      </w:r>
    </w:p>
    <w:p w:rsidR="0009266C" w:rsidRPr="00F57B28" w:rsidRDefault="0009266C" w:rsidP="0009266C">
      <w:pPr>
        <w:spacing w:line="276" w:lineRule="auto"/>
        <w:jc w:val="both"/>
        <w:rPr>
          <w:rFonts w:asciiTheme="majorHAnsi" w:hAnsiTheme="majorHAnsi"/>
          <w:sz w:val="21"/>
          <w:szCs w:val="21"/>
        </w:rPr>
      </w:pPr>
      <w:r w:rsidRPr="00F57B28">
        <w:rPr>
          <w:rFonts w:asciiTheme="majorHAnsi" w:hAnsiTheme="majorHAnsi"/>
          <w:sz w:val="21"/>
          <w:szCs w:val="21"/>
        </w:rPr>
        <w:t>reprezentując Wykonawcę / Wykonawców*  …....................................................................</w:t>
      </w:r>
    </w:p>
    <w:p w:rsidR="0009266C" w:rsidRPr="00F57B28" w:rsidRDefault="0009266C" w:rsidP="00024A51">
      <w:pPr>
        <w:numPr>
          <w:ilvl w:val="2"/>
          <w:numId w:val="32"/>
        </w:numPr>
        <w:spacing w:before="120" w:after="120" w:line="276" w:lineRule="auto"/>
        <w:ind w:left="357" w:right="142" w:hanging="357"/>
        <w:jc w:val="both"/>
        <w:rPr>
          <w:rFonts w:asciiTheme="majorHAnsi" w:hAnsiTheme="majorHAnsi"/>
          <w:b/>
          <w:sz w:val="21"/>
          <w:szCs w:val="21"/>
        </w:rPr>
      </w:pPr>
      <w:r w:rsidRPr="00F57B28">
        <w:rPr>
          <w:rFonts w:asciiTheme="majorHAnsi" w:hAnsiTheme="majorHAnsi"/>
          <w:b/>
          <w:sz w:val="21"/>
          <w:szCs w:val="21"/>
        </w:rPr>
        <w:t>Oświadczamy, że w realizacji zamówienia będą uczestniczyć niżej wymienione osoby:</w:t>
      </w:r>
    </w:p>
    <w:tbl>
      <w:tblPr>
        <w:tblW w:w="14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96"/>
        <w:gridCol w:w="2268"/>
        <w:gridCol w:w="6719"/>
        <w:gridCol w:w="1428"/>
        <w:gridCol w:w="2555"/>
      </w:tblGrid>
      <w:tr w:rsidR="0009266C" w:rsidRPr="00F57B28" w:rsidTr="00981E5A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66C" w:rsidRPr="00F57B28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F57B28">
              <w:rPr>
                <w:rFonts w:asciiTheme="majorHAnsi" w:hAnsiTheme="majorHAnsi"/>
                <w:b/>
                <w:sz w:val="21"/>
                <w:szCs w:val="21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66C" w:rsidRPr="00F57B28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F57B28">
              <w:rPr>
                <w:rFonts w:asciiTheme="majorHAnsi" w:hAnsiTheme="majorHAnsi"/>
                <w:b/>
                <w:sz w:val="21"/>
                <w:szCs w:val="21"/>
              </w:rPr>
              <w:t>Zakres wykonywanych czynności</w:t>
            </w:r>
          </w:p>
        </w:tc>
        <w:tc>
          <w:tcPr>
            <w:tcW w:w="8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66C" w:rsidRPr="00F57B28" w:rsidRDefault="0009266C" w:rsidP="00D32124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F57B28">
              <w:rPr>
                <w:rFonts w:asciiTheme="majorHAnsi" w:hAnsiTheme="majorHAnsi"/>
                <w:b/>
                <w:sz w:val="21"/>
                <w:szCs w:val="21"/>
              </w:rPr>
              <w:t xml:space="preserve">Opis kwalifikacji, doświadczenie potwierdzający spełnienie warunku określonego </w:t>
            </w:r>
            <w:r w:rsidR="00630A54" w:rsidRPr="00F57B28">
              <w:rPr>
                <w:rFonts w:asciiTheme="majorHAnsi" w:hAnsiTheme="majorHAnsi"/>
                <w:b/>
                <w:sz w:val="21"/>
                <w:szCs w:val="21"/>
              </w:rPr>
              <w:t xml:space="preserve">w pkt. </w:t>
            </w:r>
            <w:r w:rsidR="00F57B28" w:rsidRPr="00525497">
              <w:rPr>
                <w:rFonts w:asciiTheme="majorHAnsi" w:hAnsiTheme="majorHAnsi"/>
                <w:b/>
                <w:sz w:val="21"/>
                <w:szCs w:val="21"/>
              </w:rPr>
              <w:t>7.1.</w:t>
            </w:r>
            <w:r w:rsidR="00F57B28">
              <w:rPr>
                <w:rFonts w:asciiTheme="majorHAnsi" w:hAnsiTheme="majorHAnsi"/>
                <w:b/>
                <w:sz w:val="21"/>
                <w:szCs w:val="21"/>
              </w:rPr>
              <w:t>3</w:t>
            </w:r>
            <w:r w:rsidR="00F57B28" w:rsidRPr="00525497">
              <w:rPr>
                <w:rFonts w:asciiTheme="majorHAnsi" w:hAnsiTheme="majorHAnsi"/>
                <w:b/>
                <w:sz w:val="21"/>
                <w:szCs w:val="21"/>
              </w:rPr>
              <w:t>.</w:t>
            </w:r>
            <w:r w:rsidR="00F57B28">
              <w:rPr>
                <w:rFonts w:asciiTheme="majorHAnsi" w:hAnsiTheme="majorHAnsi"/>
                <w:b/>
                <w:sz w:val="21"/>
                <w:szCs w:val="21"/>
              </w:rPr>
              <w:t xml:space="preserve">b) </w:t>
            </w:r>
            <w:r w:rsidR="00630A54" w:rsidRPr="00F57B28">
              <w:rPr>
                <w:rFonts w:asciiTheme="majorHAnsi" w:hAnsiTheme="majorHAnsi"/>
                <w:b/>
                <w:sz w:val="21"/>
                <w:szCs w:val="21"/>
              </w:rPr>
              <w:t>SWZ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66C" w:rsidRPr="00F57B28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F57B28">
              <w:rPr>
                <w:rFonts w:asciiTheme="majorHAnsi" w:hAnsiTheme="majorHAnsi"/>
                <w:b/>
                <w:sz w:val="21"/>
                <w:szCs w:val="21"/>
              </w:rPr>
              <w:t>Podstawa dysponowania osobą</w:t>
            </w:r>
          </w:p>
        </w:tc>
      </w:tr>
      <w:tr w:rsidR="0009266C" w:rsidRPr="00F57B28" w:rsidTr="00981E5A">
        <w:trPr>
          <w:trHeight w:hRule="exact" w:val="34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6C" w:rsidRPr="00F57B28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F57B28">
              <w:rPr>
                <w:rFonts w:asciiTheme="majorHAnsi" w:hAnsiTheme="majorHAnsi"/>
                <w:b/>
                <w:sz w:val="21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6C" w:rsidRPr="00F57B28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F57B28">
              <w:rPr>
                <w:rFonts w:asciiTheme="majorHAnsi" w:hAnsiTheme="majorHAnsi"/>
                <w:b/>
                <w:sz w:val="21"/>
                <w:szCs w:val="21"/>
              </w:rPr>
              <w:t>2</w:t>
            </w:r>
          </w:p>
        </w:tc>
        <w:tc>
          <w:tcPr>
            <w:tcW w:w="8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6C" w:rsidRPr="00F57B28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F57B28">
              <w:rPr>
                <w:rFonts w:asciiTheme="majorHAnsi" w:hAnsiTheme="majorHAnsi"/>
                <w:b/>
                <w:sz w:val="21"/>
                <w:szCs w:val="21"/>
              </w:rPr>
              <w:t>3</w:t>
            </w:r>
          </w:p>
          <w:p w:rsidR="0009266C" w:rsidRPr="00F57B28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6C" w:rsidRPr="00F57B28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F57B28">
              <w:rPr>
                <w:rFonts w:asciiTheme="majorHAnsi" w:hAnsiTheme="majorHAnsi"/>
                <w:b/>
                <w:sz w:val="21"/>
                <w:szCs w:val="21"/>
              </w:rPr>
              <w:t>4</w:t>
            </w:r>
          </w:p>
        </w:tc>
      </w:tr>
      <w:tr w:rsidR="0093109C" w:rsidRPr="00F57B28" w:rsidTr="00F57B28">
        <w:trPr>
          <w:trHeight w:val="900"/>
          <w:jc w:val="center"/>
        </w:trPr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09C" w:rsidRPr="00F57B28" w:rsidRDefault="0093109C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09C" w:rsidRPr="00F57B28" w:rsidRDefault="0093109C" w:rsidP="00C43768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>
              <w:rPr>
                <w:rFonts w:asciiTheme="majorHAnsi" w:hAnsiTheme="majorHAnsi"/>
                <w:b/>
                <w:sz w:val="21"/>
                <w:szCs w:val="21"/>
              </w:rPr>
              <w:t>K</w:t>
            </w:r>
            <w:r w:rsidRPr="00F57B28">
              <w:rPr>
                <w:rFonts w:asciiTheme="majorHAnsi" w:hAnsiTheme="majorHAnsi"/>
                <w:b/>
                <w:sz w:val="21"/>
                <w:szCs w:val="21"/>
              </w:rPr>
              <w:t>oordynator</w:t>
            </w: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:rsidR="0093109C" w:rsidRPr="002E0031" w:rsidRDefault="0093109C" w:rsidP="00F57B28">
            <w:pPr>
              <w:widowControl/>
              <w:suppressAutoHyphens w:val="0"/>
              <w:autoSpaceDE w:val="0"/>
              <w:autoSpaceDN w:val="0"/>
              <w:adjustRightInd w:val="0"/>
              <w:spacing w:after="80" w:line="276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2E0031">
              <w:rPr>
                <w:rFonts w:asciiTheme="majorHAnsi" w:hAnsiTheme="majorHAnsi"/>
                <w:sz w:val="21"/>
                <w:szCs w:val="21"/>
              </w:rPr>
              <w:t>osoba nie była karana prawomocnym wyrokiem sądu</w:t>
            </w:r>
          </w:p>
        </w:tc>
        <w:tc>
          <w:tcPr>
            <w:tcW w:w="1428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:rsidR="0093109C" w:rsidRPr="00F57B28" w:rsidRDefault="0093109C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F57B28">
              <w:rPr>
                <w:rFonts w:asciiTheme="majorHAnsi" w:hAnsiTheme="majorHAnsi"/>
                <w:sz w:val="21"/>
                <w:szCs w:val="21"/>
              </w:rPr>
              <w:t>TAK/ NIE*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09C" w:rsidRPr="00F57B28" w:rsidRDefault="0093109C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93109C" w:rsidRPr="00F57B28" w:rsidTr="00F57B28">
        <w:trPr>
          <w:trHeight w:val="898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09C" w:rsidRPr="00F57B28" w:rsidRDefault="0093109C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09C" w:rsidRDefault="0093109C" w:rsidP="00C43768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:rsidR="0093109C" w:rsidRPr="002E0031" w:rsidRDefault="0093109C" w:rsidP="00D32A72">
            <w:pPr>
              <w:widowControl/>
              <w:suppressAutoHyphens w:val="0"/>
              <w:autoSpaceDE w:val="0"/>
              <w:autoSpaceDN w:val="0"/>
              <w:adjustRightInd w:val="0"/>
              <w:spacing w:before="80" w:after="80" w:line="276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2E0031">
              <w:rPr>
                <w:rFonts w:asciiTheme="majorHAnsi" w:hAnsiTheme="majorHAnsi"/>
                <w:sz w:val="21"/>
                <w:szCs w:val="21"/>
              </w:rPr>
              <w:t>osoba posiada uprawnienia kwalifikowanego pracownika ochrony</w:t>
            </w:r>
            <w:r w:rsidR="00785AF2">
              <w:rPr>
                <w:rFonts w:asciiTheme="majorHAnsi" w:hAnsiTheme="majorHAnsi"/>
                <w:sz w:val="21"/>
                <w:szCs w:val="21"/>
              </w:rPr>
              <w:t xml:space="preserve"> w rozumieniu przepisów</w:t>
            </w:r>
            <w:r w:rsidR="00785AF2" w:rsidRPr="00AD298C">
              <w:rPr>
                <w:rFonts w:asciiTheme="majorHAnsi" w:hAnsiTheme="majorHAnsi"/>
                <w:sz w:val="21"/>
                <w:szCs w:val="21"/>
              </w:rPr>
              <w:t xml:space="preserve"> Ustawy z dnia 22 sierpnia 1997 roku o</w:t>
            </w:r>
            <w:r w:rsidR="00D32A72">
              <w:rPr>
                <w:rFonts w:asciiTheme="majorHAnsi" w:hAnsiTheme="majorHAnsi"/>
                <w:sz w:val="21"/>
                <w:szCs w:val="21"/>
              </w:rPr>
              <w:t> </w:t>
            </w:r>
            <w:r w:rsidR="00785AF2" w:rsidRPr="00AD298C">
              <w:rPr>
                <w:rFonts w:asciiTheme="majorHAnsi" w:hAnsiTheme="majorHAnsi"/>
                <w:sz w:val="21"/>
                <w:szCs w:val="21"/>
              </w:rPr>
              <w:t xml:space="preserve">ochronie osób i mienia </w:t>
            </w:r>
            <w:r w:rsidR="00861093">
              <w:rPr>
                <w:rFonts w:asciiTheme="majorHAnsi" w:hAnsiTheme="majorHAnsi"/>
                <w:sz w:val="21"/>
                <w:szCs w:val="21"/>
              </w:rPr>
              <w:t>(t. j. Dz. U. z 2025</w:t>
            </w:r>
            <w:r w:rsidR="00861093" w:rsidRPr="00F044E2">
              <w:rPr>
                <w:rFonts w:asciiTheme="majorHAnsi" w:hAnsiTheme="majorHAnsi"/>
                <w:sz w:val="21"/>
                <w:szCs w:val="21"/>
              </w:rPr>
              <w:t xml:space="preserve"> r., poz</w:t>
            </w:r>
            <w:r w:rsidR="00861093">
              <w:rPr>
                <w:rFonts w:asciiTheme="majorHAnsi" w:hAnsiTheme="majorHAnsi"/>
                <w:sz w:val="21"/>
                <w:szCs w:val="21"/>
              </w:rPr>
              <w:t>.</w:t>
            </w:r>
            <w:r w:rsidR="00861093" w:rsidRPr="00F044E2">
              <w:rPr>
                <w:rFonts w:asciiTheme="majorHAnsi" w:hAnsiTheme="majorHAnsi"/>
                <w:sz w:val="21"/>
                <w:szCs w:val="21"/>
              </w:rPr>
              <w:t xml:space="preserve"> </w:t>
            </w:r>
            <w:r w:rsidR="00861093">
              <w:rPr>
                <w:rFonts w:asciiTheme="majorHAnsi" w:hAnsiTheme="majorHAnsi"/>
                <w:sz w:val="21"/>
                <w:szCs w:val="21"/>
              </w:rPr>
              <w:t>532</w:t>
            </w:r>
            <w:r w:rsidR="00861093" w:rsidRPr="00F044E2">
              <w:rPr>
                <w:rFonts w:asciiTheme="majorHAnsi" w:hAnsiTheme="majorHAnsi"/>
                <w:sz w:val="21"/>
                <w:szCs w:val="21"/>
              </w:rPr>
              <w:t xml:space="preserve"> z </w:t>
            </w:r>
            <w:proofErr w:type="spellStart"/>
            <w:r w:rsidR="00861093" w:rsidRPr="00F044E2">
              <w:rPr>
                <w:rFonts w:asciiTheme="majorHAnsi" w:hAnsiTheme="majorHAnsi"/>
                <w:sz w:val="21"/>
                <w:szCs w:val="21"/>
              </w:rPr>
              <w:t>późn</w:t>
            </w:r>
            <w:proofErr w:type="spellEnd"/>
            <w:r w:rsidR="00861093" w:rsidRPr="00F044E2">
              <w:rPr>
                <w:rFonts w:asciiTheme="majorHAnsi" w:hAnsiTheme="majorHAnsi"/>
                <w:sz w:val="21"/>
                <w:szCs w:val="21"/>
              </w:rPr>
              <w:t>. zm.</w:t>
            </w:r>
            <w:r w:rsidR="00861093">
              <w:rPr>
                <w:rFonts w:asciiTheme="majorHAnsi" w:hAnsiTheme="majorHAnsi"/>
                <w:sz w:val="21"/>
                <w:szCs w:val="21"/>
              </w:rPr>
              <w:t>)</w:t>
            </w:r>
          </w:p>
        </w:tc>
        <w:tc>
          <w:tcPr>
            <w:tcW w:w="1428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93109C" w:rsidRPr="00F57B28" w:rsidRDefault="0093109C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F57B28">
              <w:rPr>
                <w:rFonts w:asciiTheme="majorHAnsi" w:hAnsiTheme="majorHAnsi"/>
                <w:sz w:val="21"/>
                <w:szCs w:val="21"/>
              </w:rPr>
              <w:t>TAK/ NIE*</w:t>
            </w: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09C" w:rsidRPr="00F57B28" w:rsidRDefault="0093109C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93109C" w:rsidRPr="00F57B28" w:rsidTr="0093109C">
        <w:trPr>
          <w:trHeight w:val="898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09C" w:rsidRPr="00F57B28" w:rsidRDefault="0093109C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09C" w:rsidRDefault="0093109C" w:rsidP="00C43768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3109C" w:rsidRPr="002E0031" w:rsidRDefault="0093109C" w:rsidP="00D32A72">
            <w:pPr>
              <w:widowControl/>
              <w:suppressAutoHyphens w:val="0"/>
              <w:autoSpaceDE w:val="0"/>
              <w:autoSpaceDN w:val="0"/>
              <w:adjustRightInd w:val="0"/>
              <w:spacing w:before="80" w:after="80" w:line="276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2E0031">
              <w:rPr>
                <w:rFonts w:asciiTheme="majorHAnsi" w:hAnsiTheme="majorHAnsi"/>
                <w:sz w:val="21"/>
                <w:szCs w:val="21"/>
              </w:rPr>
              <w:t>Osoba posiada co najmniej 5 letnie doświadczenie zawodowe na stanowisku w ramach którego nadzorowała i kontrolowała wykonywanie usług ochrony osób i mienia przez podlegających jej pracowników</w:t>
            </w:r>
          </w:p>
        </w:tc>
        <w:tc>
          <w:tcPr>
            <w:tcW w:w="1428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93109C" w:rsidRPr="00F57B28" w:rsidRDefault="0093109C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F57B28">
              <w:rPr>
                <w:rFonts w:asciiTheme="majorHAnsi" w:hAnsiTheme="majorHAnsi"/>
                <w:sz w:val="21"/>
                <w:szCs w:val="21"/>
              </w:rPr>
              <w:t>TAK/ NIE*</w:t>
            </w: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09C" w:rsidRPr="00F57B28" w:rsidRDefault="0093109C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200106" w:rsidRPr="00F57B28" w:rsidTr="006A56A9">
        <w:trPr>
          <w:trHeight w:val="1330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06" w:rsidRPr="00F57B28" w:rsidRDefault="00200106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06" w:rsidRDefault="00200106" w:rsidP="00C43768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:rsidR="00200106" w:rsidRDefault="00200106" w:rsidP="00C0374E">
            <w:pPr>
              <w:widowControl/>
              <w:suppressAutoHyphens w:val="0"/>
              <w:autoSpaceDE w:val="0"/>
              <w:autoSpaceDN w:val="0"/>
              <w:adjustRightInd w:val="0"/>
              <w:spacing w:before="80" w:after="80" w:line="276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>
              <w:rPr>
                <w:rFonts w:asciiTheme="majorHAnsi" w:hAnsiTheme="majorHAnsi"/>
                <w:kern w:val="0"/>
                <w:sz w:val="21"/>
                <w:szCs w:val="21"/>
                <w:lang w:eastAsia="pl-PL"/>
              </w:rPr>
              <w:t xml:space="preserve">Na potrzeby kryterium oceny ofert - „Doświadczenie Koordynatora” należy podać łączne całkowite </w:t>
            </w:r>
            <w:r>
              <w:rPr>
                <w:rFonts w:asciiTheme="majorHAnsi" w:hAnsiTheme="majorHAnsi"/>
                <w:sz w:val="21"/>
                <w:szCs w:val="21"/>
              </w:rPr>
              <w:t>doświadczenie</w:t>
            </w:r>
            <w:r w:rsidRPr="005F0CC4">
              <w:rPr>
                <w:rFonts w:asciiTheme="majorHAnsi" w:hAnsiTheme="majorHAnsi"/>
                <w:sz w:val="21"/>
                <w:szCs w:val="21"/>
              </w:rPr>
              <w:t xml:space="preserve"> zawodowe</w:t>
            </w:r>
            <w:r>
              <w:rPr>
                <w:rFonts w:asciiTheme="majorHAnsi" w:hAnsiTheme="majorHAnsi"/>
                <w:sz w:val="21"/>
                <w:szCs w:val="21"/>
              </w:rPr>
              <w:t xml:space="preserve"> (ilość lat)</w:t>
            </w:r>
            <w:r w:rsidRPr="005F0CC4">
              <w:rPr>
                <w:rFonts w:asciiTheme="majorHAnsi" w:hAnsiTheme="majorHAnsi"/>
                <w:sz w:val="21"/>
                <w:szCs w:val="21"/>
              </w:rPr>
              <w:t xml:space="preserve"> na stanowisku w ramach którego </w:t>
            </w:r>
            <w:r>
              <w:rPr>
                <w:rFonts w:asciiTheme="majorHAnsi" w:hAnsiTheme="majorHAnsi"/>
                <w:sz w:val="21"/>
                <w:szCs w:val="21"/>
              </w:rPr>
              <w:t xml:space="preserve">osoba </w:t>
            </w:r>
            <w:r w:rsidRPr="005F0CC4">
              <w:rPr>
                <w:rFonts w:asciiTheme="majorHAnsi" w:hAnsiTheme="majorHAnsi"/>
                <w:sz w:val="21"/>
                <w:szCs w:val="21"/>
              </w:rPr>
              <w:t>nadzorowała i kontrolowała wykonywanie usług ochrony osób i mienia przez podlegających jej pracowników</w:t>
            </w:r>
            <w:r>
              <w:rPr>
                <w:rFonts w:asciiTheme="majorHAnsi" w:hAnsiTheme="majorHAnsi"/>
                <w:sz w:val="21"/>
                <w:szCs w:val="21"/>
              </w:rPr>
              <w:t xml:space="preserve"> </w:t>
            </w:r>
          </w:p>
        </w:tc>
        <w:tc>
          <w:tcPr>
            <w:tcW w:w="3983" w:type="dxa"/>
            <w:gridSpan w:val="2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200106" w:rsidRPr="00F57B28" w:rsidRDefault="00200106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F57B28">
              <w:rPr>
                <w:rFonts w:asciiTheme="majorHAnsi" w:hAnsiTheme="majorHAnsi" w:cs="Arial"/>
                <w:b/>
                <w:sz w:val="21"/>
                <w:szCs w:val="21"/>
              </w:rPr>
              <w:t>….. lat**</w:t>
            </w:r>
          </w:p>
        </w:tc>
      </w:tr>
    </w:tbl>
    <w:p w:rsidR="0093109C" w:rsidRDefault="0009266C" w:rsidP="0009266C">
      <w:pPr>
        <w:spacing w:line="276" w:lineRule="auto"/>
        <w:jc w:val="both"/>
        <w:rPr>
          <w:rFonts w:asciiTheme="majorHAnsi" w:hAnsiTheme="majorHAnsi"/>
          <w:sz w:val="21"/>
          <w:szCs w:val="21"/>
        </w:rPr>
      </w:pPr>
      <w:r w:rsidRPr="00F57B28">
        <w:rPr>
          <w:rFonts w:asciiTheme="majorHAnsi" w:hAnsiTheme="majorHAnsi"/>
          <w:sz w:val="21"/>
          <w:szCs w:val="21"/>
        </w:rPr>
        <w:t>* - niepotrzebne skreślić</w:t>
      </w:r>
      <w:r w:rsidR="00F57B28">
        <w:rPr>
          <w:rFonts w:asciiTheme="majorHAnsi" w:hAnsiTheme="majorHAnsi"/>
          <w:sz w:val="21"/>
          <w:szCs w:val="21"/>
        </w:rPr>
        <w:t xml:space="preserve">                     </w:t>
      </w:r>
    </w:p>
    <w:p w:rsidR="0009266C" w:rsidRPr="00425181" w:rsidRDefault="00F57B28" w:rsidP="0009266C">
      <w:pPr>
        <w:spacing w:line="276" w:lineRule="auto"/>
        <w:jc w:val="both"/>
        <w:rPr>
          <w:rFonts w:asciiTheme="majorHAnsi" w:hAnsiTheme="majorHAnsi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lastRenderedPageBreak/>
        <w:t>**- należy uzupełnić</w:t>
      </w:r>
    </w:p>
    <w:p w:rsidR="0009266C" w:rsidRPr="00425181" w:rsidRDefault="0009266C" w:rsidP="0009266C">
      <w:pPr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  <w:r w:rsidRPr="00425181">
        <w:rPr>
          <w:rFonts w:asciiTheme="majorHAnsi" w:hAnsiTheme="majorHAnsi"/>
          <w:b/>
          <w:sz w:val="21"/>
          <w:szCs w:val="21"/>
        </w:rPr>
        <w:t>2. Oświadczam/my*, że:</w:t>
      </w:r>
    </w:p>
    <w:p w:rsidR="0009266C" w:rsidRPr="00425181" w:rsidRDefault="0009266C" w:rsidP="0009266C">
      <w:pPr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  <w:r w:rsidRPr="00425181">
        <w:rPr>
          <w:rFonts w:asciiTheme="majorHAnsi" w:hAnsiTheme="majorHAnsi"/>
          <w:b/>
          <w:sz w:val="21"/>
          <w:szCs w:val="21"/>
        </w:rPr>
        <w:t>a) dysponujemy osobami wskazanymi w  poz. ……….   wykazu,</w:t>
      </w:r>
    </w:p>
    <w:p w:rsidR="0009266C" w:rsidRPr="00425181" w:rsidRDefault="0009266C" w:rsidP="0009266C">
      <w:pPr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  <w:r w:rsidRPr="00425181">
        <w:rPr>
          <w:rFonts w:asciiTheme="majorHAnsi" w:hAnsiTheme="majorHAnsi"/>
          <w:b/>
          <w:sz w:val="21"/>
          <w:szCs w:val="21"/>
        </w:rPr>
        <w:t xml:space="preserve">b) nie dysponujemy osobami wskazanymi w poz. ………. wykazu, lecz polegając na osobach zdolnych do wykonania zamówienia innych podmiotów na zasadach określonych w art. </w:t>
      </w:r>
      <w:r w:rsidR="00C43768">
        <w:rPr>
          <w:rFonts w:asciiTheme="majorHAnsi" w:hAnsiTheme="majorHAnsi"/>
          <w:b/>
          <w:sz w:val="21"/>
          <w:szCs w:val="21"/>
        </w:rPr>
        <w:t>118</w:t>
      </w:r>
      <w:r w:rsidRPr="00425181">
        <w:rPr>
          <w:rFonts w:asciiTheme="majorHAnsi" w:hAnsiTheme="majorHAnsi"/>
          <w:b/>
          <w:sz w:val="21"/>
          <w:szCs w:val="21"/>
        </w:rPr>
        <w:t xml:space="preserve"> </w:t>
      </w:r>
      <w:r w:rsidR="00C43768">
        <w:rPr>
          <w:rFonts w:asciiTheme="majorHAnsi" w:hAnsiTheme="majorHAnsi"/>
          <w:b/>
          <w:sz w:val="21"/>
          <w:szCs w:val="21"/>
        </w:rPr>
        <w:t>ustawy PZP</w:t>
      </w:r>
      <w:r w:rsidRPr="00425181">
        <w:rPr>
          <w:rFonts w:asciiTheme="majorHAnsi" w:hAnsiTheme="majorHAnsi"/>
          <w:b/>
          <w:sz w:val="21"/>
          <w:szCs w:val="21"/>
        </w:rPr>
        <w:t xml:space="preserve">, będziemy dysponować tymi osobami na potwierdzenie czego załączam/my* </w:t>
      </w:r>
      <w:r w:rsidR="00C43768" w:rsidRPr="00C43768">
        <w:rPr>
          <w:rFonts w:asciiTheme="majorHAnsi" w:hAnsiTheme="majorHAnsi"/>
          <w:b/>
          <w:sz w:val="21"/>
          <w:szCs w:val="21"/>
        </w:rPr>
        <w:t>oświadczenie/dokumenty, wskazane w punkcie 7.10. SWZ</w:t>
      </w:r>
      <w:r w:rsidRPr="00425181">
        <w:rPr>
          <w:rFonts w:asciiTheme="majorHAnsi" w:hAnsiTheme="majorHAnsi"/>
          <w:b/>
          <w:sz w:val="21"/>
          <w:szCs w:val="21"/>
        </w:rPr>
        <w:t>.</w:t>
      </w:r>
    </w:p>
    <w:p w:rsidR="0009266C" w:rsidRPr="00425181" w:rsidRDefault="0009266C" w:rsidP="0009266C">
      <w:pPr>
        <w:spacing w:after="120" w:line="276" w:lineRule="auto"/>
        <w:jc w:val="both"/>
        <w:rPr>
          <w:rFonts w:asciiTheme="majorHAnsi" w:hAnsiTheme="majorHAnsi"/>
          <w:sz w:val="21"/>
          <w:szCs w:val="21"/>
        </w:rPr>
      </w:pPr>
      <w:r w:rsidRPr="00425181">
        <w:rPr>
          <w:rFonts w:asciiTheme="majorHAnsi" w:hAnsiTheme="majorHAnsi"/>
          <w:sz w:val="21"/>
          <w:szCs w:val="21"/>
        </w:rPr>
        <w:t>*niepotrzebne skreślić lub usunąć.</w:t>
      </w:r>
    </w:p>
    <w:p w:rsidR="0009266C" w:rsidRPr="00425181" w:rsidRDefault="0009266C" w:rsidP="0009266C">
      <w:pPr>
        <w:spacing w:line="276" w:lineRule="auto"/>
        <w:rPr>
          <w:rFonts w:asciiTheme="majorHAnsi" w:hAnsiTheme="majorHAnsi"/>
          <w:sz w:val="21"/>
          <w:szCs w:val="21"/>
        </w:rPr>
      </w:pPr>
      <w:r w:rsidRPr="00425181">
        <w:rPr>
          <w:rFonts w:asciiTheme="majorHAnsi" w:hAnsiTheme="majorHAnsi"/>
          <w:sz w:val="21"/>
          <w:szCs w:val="21"/>
        </w:rPr>
        <w:t>Miejscowość i data:…………………………… __ __ 20</w:t>
      </w:r>
      <w:r w:rsidR="00DF33C5" w:rsidRPr="00425181">
        <w:rPr>
          <w:rFonts w:asciiTheme="majorHAnsi" w:hAnsiTheme="majorHAnsi"/>
          <w:sz w:val="21"/>
          <w:szCs w:val="21"/>
        </w:rPr>
        <w:t>2</w:t>
      </w:r>
      <w:r w:rsidR="00861093">
        <w:rPr>
          <w:rFonts w:asciiTheme="majorHAnsi" w:hAnsiTheme="majorHAnsi"/>
          <w:sz w:val="21"/>
          <w:szCs w:val="21"/>
        </w:rPr>
        <w:t>6</w:t>
      </w:r>
      <w:r w:rsidRPr="00425181">
        <w:rPr>
          <w:rFonts w:asciiTheme="majorHAnsi" w:hAnsiTheme="majorHAnsi"/>
          <w:sz w:val="21"/>
          <w:szCs w:val="21"/>
        </w:rPr>
        <w:t xml:space="preserve"> r.</w:t>
      </w:r>
    </w:p>
    <w:p w:rsidR="0009266C" w:rsidRPr="00B46386" w:rsidRDefault="0009266C" w:rsidP="0009266C">
      <w:pPr>
        <w:pStyle w:val="Normalny1"/>
        <w:spacing w:line="276" w:lineRule="auto"/>
        <w:rPr>
          <w:rFonts w:ascii="Exo 2.0 Light" w:hAnsi="Exo 2.0 Light"/>
          <w:sz w:val="21"/>
          <w:szCs w:val="21"/>
        </w:rPr>
        <w:sectPr w:rsidR="0009266C" w:rsidRPr="00B46386" w:rsidSect="00981E5A">
          <w:headerReference w:type="first" r:id="rId12"/>
          <w:pgSz w:w="16838" w:h="11906" w:orient="landscape"/>
          <w:pgMar w:top="1134" w:right="851" w:bottom="1134" w:left="1134" w:header="0" w:footer="25" w:gutter="0"/>
          <w:pgNumType w:start="1"/>
          <w:cols w:space="708"/>
          <w:titlePg/>
          <w:docGrid w:linePitch="326"/>
        </w:sectPr>
      </w:pP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  <w:lang w:eastAsia="en-US"/>
        </w:rPr>
        <w:t>………………………</w:t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  <w:t xml:space="preserve">               </w:t>
      </w:r>
      <w:r w:rsidRPr="00425181">
        <w:rPr>
          <w:rFonts w:asciiTheme="majorHAnsi" w:hAnsiTheme="majorHAnsi"/>
          <w:sz w:val="21"/>
          <w:szCs w:val="21"/>
          <w:lang w:eastAsia="en-US"/>
        </w:rPr>
        <w:t>Podpis Wykonawcy</w:t>
      </w: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b/>
          <w:sz w:val="22"/>
          <w:szCs w:val="22"/>
        </w:rPr>
      </w:pPr>
    </w:p>
    <w:p w:rsidR="0009266C" w:rsidRPr="00CB7ED6" w:rsidRDefault="0009266C" w:rsidP="0009266C">
      <w:pPr>
        <w:pStyle w:val="Normalny1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  <w:r w:rsidRPr="00CB7ED6">
        <w:rPr>
          <w:rFonts w:asciiTheme="majorHAnsi" w:eastAsia="Cambria" w:hAnsiTheme="majorHAnsi" w:cs="Cambria"/>
          <w:b/>
          <w:sz w:val="21"/>
          <w:szCs w:val="21"/>
        </w:rPr>
        <w:t xml:space="preserve">Znak sprawy: </w:t>
      </w:r>
      <w:r w:rsidR="00861093">
        <w:rPr>
          <w:rFonts w:asciiTheme="majorHAnsi" w:eastAsia="Cambria" w:hAnsiTheme="majorHAnsi" w:cs="Cambria"/>
          <w:b/>
          <w:sz w:val="21"/>
          <w:szCs w:val="21"/>
        </w:rPr>
        <w:t>1/TP/2026</w:t>
      </w:r>
      <w:r w:rsidRPr="00CB7ED6">
        <w:rPr>
          <w:rFonts w:asciiTheme="majorHAnsi" w:eastAsia="Cambria" w:hAnsiTheme="majorHAnsi" w:cs="Cambria"/>
          <w:b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  <w:t xml:space="preserve">                </w:t>
      </w:r>
      <w:r w:rsidRPr="00CB7ED6">
        <w:rPr>
          <w:rFonts w:asciiTheme="majorHAnsi" w:eastAsia="Cambria" w:hAnsiTheme="majorHAnsi" w:cs="Cambria"/>
          <w:b/>
          <w:sz w:val="21"/>
          <w:szCs w:val="21"/>
        </w:rPr>
        <w:t xml:space="preserve">Załącznik </w:t>
      </w:r>
      <w:r w:rsidRPr="00014864">
        <w:rPr>
          <w:rFonts w:asciiTheme="majorHAnsi" w:eastAsia="Cambria" w:hAnsiTheme="majorHAnsi" w:cs="Cambria"/>
          <w:b/>
          <w:sz w:val="21"/>
          <w:szCs w:val="21"/>
        </w:rPr>
        <w:t xml:space="preserve">Nr </w:t>
      </w:r>
      <w:r w:rsidR="00014864" w:rsidRPr="00014864">
        <w:rPr>
          <w:rFonts w:asciiTheme="majorHAnsi" w:eastAsia="Cambria" w:hAnsiTheme="majorHAnsi" w:cs="Cambria"/>
          <w:b/>
          <w:sz w:val="21"/>
          <w:szCs w:val="21"/>
        </w:rPr>
        <w:t>7</w:t>
      </w:r>
      <w:r w:rsidR="00C6502E">
        <w:rPr>
          <w:rFonts w:asciiTheme="majorHAnsi" w:eastAsia="Cambria" w:hAnsiTheme="majorHAnsi" w:cs="Cambria"/>
          <w:b/>
          <w:sz w:val="21"/>
          <w:szCs w:val="21"/>
        </w:rPr>
        <w:t xml:space="preserve"> do S</w:t>
      </w:r>
      <w:r w:rsidRPr="00CB7ED6">
        <w:rPr>
          <w:rFonts w:asciiTheme="majorHAnsi" w:eastAsia="Cambria" w:hAnsiTheme="majorHAnsi" w:cs="Cambria"/>
          <w:b/>
          <w:sz w:val="21"/>
          <w:szCs w:val="21"/>
        </w:rPr>
        <w:t>WZ</w:t>
      </w:r>
    </w:p>
    <w:p w:rsidR="0009266C" w:rsidRPr="00CB7ED6" w:rsidRDefault="0009266C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</w:p>
    <w:p w:rsidR="0009266C" w:rsidRPr="00CB7ED6" w:rsidRDefault="0009266C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</w:p>
    <w:p w:rsidR="0009266C" w:rsidRPr="00CB7ED6" w:rsidRDefault="0009266C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</w:p>
    <w:p w:rsidR="0009266C" w:rsidRPr="00CB7ED6" w:rsidRDefault="0009266C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…………………………….</w:t>
      </w:r>
    </w:p>
    <w:p w:rsidR="0009266C" w:rsidRPr="00CB7ED6" w:rsidRDefault="0009266C" w:rsidP="0009266C">
      <w:pPr>
        <w:pStyle w:val="Normalny1"/>
        <w:spacing w:line="276" w:lineRule="auto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 xml:space="preserve">        pieczątka firmy</w:t>
      </w:r>
    </w:p>
    <w:p w:rsidR="0009266C" w:rsidRPr="00CB7ED6" w:rsidRDefault="0009266C" w:rsidP="0009266C">
      <w:pPr>
        <w:pStyle w:val="Normalny1"/>
        <w:spacing w:before="120" w:after="240"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CB7ED6">
        <w:rPr>
          <w:rFonts w:asciiTheme="majorHAnsi" w:eastAsia="Cambria" w:hAnsiTheme="majorHAnsi" w:cs="Cambria"/>
          <w:b/>
          <w:sz w:val="21"/>
          <w:szCs w:val="21"/>
        </w:rPr>
        <w:t>OŚWIADCZENIE</w:t>
      </w:r>
    </w:p>
    <w:p w:rsidR="0009266C" w:rsidRPr="00CB7ED6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Składając ofertę w postępowaniu o udzielenie zamówienia publicznego na:</w:t>
      </w:r>
    </w:p>
    <w:p w:rsidR="0009266C" w:rsidRPr="00CB7ED6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</w:p>
    <w:p w:rsidR="0009266C" w:rsidRPr="00CB7ED6" w:rsidRDefault="0093109C" w:rsidP="0009266C">
      <w:pPr>
        <w:pStyle w:val="Normalny1"/>
        <w:spacing w:after="240" w:line="276" w:lineRule="auto"/>
        <w:jc w:val="center"/>
        <w:rPr>
          <w:rFonts w:asciiTheme="majorHAnsi" w:eastAsia="Cambria" w:hAnsiTheme="majorHAnsi" w:cs="Cambria"/>
          <w:sz w:val="21"/>
          <w:szCs w:val="21"/>
        </w:rPr>
      </w:pPr>
      <w:r w:rsidRPr="00F57B28">
        <w:rPr>
          <w:rFonts w:ascii="Cambria" w:eastAsia="Cambria" w:hAnsi="Cambria" w:cs="Cambria"/>
          <w:b/>
          <w:sz w:val="22"/>
          <w:szCs w:val="22"/>
        </w:rPr>
        <w:t>Ochronę osób i mienia w kompleksie budynków wraz z posesją</w:t>
      </w:r>
      <w:r w:rsidRPr="00F57B28">
        <w:rPr>
          <w:rFonts w:ascii="Cambria" w:eastAsia="Cambria" w:hAnsi="Cambria" w:cs="Cambria"/>
          <w:b/>
          <w:sz w:val="22"/>
          <w:szCs w:val="22"/>
        </w:rPr>
        <w:br/>
        <w:t xml:space="preserve"> Akademii Muzycznej w Łodzi</w:t>
      </w:r>
    </w:p>
    <w:p w:rsidR="0009266C" w:rsidRPr="00CB7ED6" w:rsidRDefault="0009266C" w:rsidP="0009266C">
      <w:pPr>
        <w:pStyle w:val="Normalny1"/>
        <w:spacing w:after="6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oświadczam/y*, iż Wykonawca ……………………………………………………….……………….</w:t>
      </w:r>
    </w:p>
    <w:p w:rsidR="0009266C" w:rsidRPr="00CB7ED6" w:rsidRDefault="0009266C" w:rsidP="0009266C">
      <w:pPr>
        <w:pStyle w:val="Normalny1"/>
        <w:spacing w:after="60" w:line="276" w:lineRule="auto"/>
        <w:ind w:left="567" w:hanging="567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="Exo 2.0 Light" w:hAnsi="Exo 2.0 Light"/>
          <w:sz w:val="21"/>
          <w:szCs w:val="21"/>
        </w:rPr>
        <w:t>□</w:t>
      </w:r>
      <w:r w:rsidRPr="00CB7ED6">
        <w:rPr>
          <w:rFonts w:asciiTheme="majorHAnsi" w:eastAsia="Cambria" w:hAnsiTheme="majorHAnsi" w:cs="Cambria"/>
          <w:sz w:val="21"/>
          <w:szCs w:val="21"/>
        </w:rPr>
        <w:t xml:space="preserve">** nie przynależy do grupy kapitałowej***, w rozumieniu ustawy z dnia 16 lutego </w:t>
      </w:r>
      <w:r w:rsidRPr="00CB7ED6">
        <w:rPr>
          <w:rFonts w:asciiTheme="majorHAnsi" w:eastAsia="Cambria" w:hAnsiTheme="majorHAnsi" w:cs="Cambria"/>
          <w:sz w:val="21"/>
          <w:szCs w:val="21"/>
        </w:rPr>
        <w:br/>
        <w:t>2007 r. o ochronie konkurencji i konsumentów (</w:t>
      </w:r>
      <w:proofErr w:type="spellStart"/>
      <w:r w:rsidR="00861093">
        <w:rPr>
          <w:rFonts w:asciiTheme="majorHAnsi" w:eastAsia="Cambria" w:hAnsiTheme="majorHAnsi" w:cs="Cambria"/>
          <w:sz w:val="21"/>
          <w:szCs w:val="21"/>
        </w:rPr>
        <w:t>t.j</w:t>
      </w:r>
      <w:proofErr w:type="spellEnd"/>
      <w:r w:rsidR="00861093">
        <w:rPr>
          <w:rFonts w:asciiTheme="majorHAnsi" w:eastAsia="Cambria" w:hAnsiTheme="majorHAnsi" w:cs="Cambria"/>
          <w:sz w:val="21"/>
          <w:szCs w:val="21"/>
        </w:rPr>
        <w:t xml:space="preserve">. </w:t>
      </w:r>
      <w:r w:rsidRPr="00CB7ED6">
        <w:rPr>
          <w:rFonts w:asciiTheme="majorHAnsi" w:eastAsia="Cambria" w:hAnsiTheme="majorHAnsi" w:cs="Cambria"/>
          <w:sz w:val="21"/>
          <w:szCs w:val="21"/>
        </w:rPr>
        <w:t xml:space="preserve">Dz. U. </w:t>
      </w:r>
      <w:r w:rsidR="00861093">
        <w:rPr>
          <w:rFonts w:asciiTheme="majorHAnsi" w:eastAsia="Cambria" w:hAnsiTheme="majorHAnsi" w:cs="Cambria"/>
          <w:sz w:val="21"/>
          <w:szCs w:val="21"/>
        </w:rPr>
        <w:t>2025</w:t>
      </w:r>
      <w:r w:rsidRPr="00CB7ED6">
        <w:rPr>
          <w:rFonts w:asciiTheme="majorHAnsi" w:eastAsia="Cambria" w:hAnsiTheme="majorHAnsi" w:cs="Cambria"/>
          <w:sz w:val="21"/>
          <w:szCs w:val="21"/>
        </w:rPr>
        <w:t xml:space="preserve"> poz. </w:t>
      </w:r>
      <w:r w:rsidR="00861093">
        <w:rPr>
          <w:rFonts w:asciiTheme="majorHAnsi" w:eastAsia="Cambria" w:hAnsiTheme="majorHAnsi" w:cs="Cambria"/>
          <w:sz w:val="21"/>
          <w:szCs w:val="21"/>
        </w:rPr>
        <w:t>1714</w:t>
      </w:r>
      <w:r w:rsidRPr="00CB7ED6">
        <w:rPr>
          <w:rFonts w:asciiTheme="majorHAnsi" w:eastAsia="Cambria" w:hAnsiTheme="majorHAnsi" w:cs="Cambria"/>
          <w:sz w:val="21"/>
          <w:szCs w:val="21"/>
        </w:rPr>
        <w:t xml:space="preserve"> z </w:t>
      </w:r>
      <w:proofErr w:type="spellStart"/>
      <w:r w:rsidRPr="00CB7ED6">
        <w:rPr>
          <w:rFonts w:asciiTheme="majorHAnsi" w:eastAsia="Cambria" w:hAnsiTheme="majorHAnsi" w:cs="Cambria"/>
          <w:sz w:val="21"/>
          <w:szCs w:val="21"/>
        </w:rPr>
        <w:t>późń</w:t>
      </w:r>
      <w:proofErr w:type="spellEnd"/>
      <w:r w:rsidRPr="00CB7ED6">
        <w:rPr>
          <w:rFonts w:asciiTheme="majorHAnsi" w:eastAsia="Cambria" w:hAnsiTheme="majorHAnsi" w:cs="Cambria"/>
          <w:sz w:val="21"/>
          <w:szCs w:val="21"/>
        </w:rPr>
        <w:t xml:space="preserve">. zm.) </w:t>
      </w:r>
      <w:r w:rsidRPr="00CB7ED6">
        <w:rPr>
          <w:rFonts w:asciiTheme="majorHAnsi" w:eastAsia="Cambria" w:hAnsiTheme="majorHAnsi" w:cs="Cambria"/>
          <w:sz w:val="21"/>
          <w:szCs w:val="21"/>
        </w:rPr>
        <w:br/>
        <w:t>z Wykonawcami, którzy złożyli oferty w przedmiotowym postępowaniu o udzielenie zamówienia.</w:t>
      </w:r>
    </w:p>
    <w:p w:rsidR="0009266C" w:rsidRPr="00CB7ED6" w:rsidRDefault="0009266C" w:rsidP="0009266C">
      <w:pPr>
        <w:pStyle w:val="Normalny1"/>
        <w:spacing w:after="60" w:line="276" w:lineRule="auto"/>
        <w:ind w:left="567" w:hanging="567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="Exo 2.0 Light" w:hAnsi="Exo 2.0 Light"/>
          <w:sz w:val="21"/>
          <w:szCs w:val="21"/>
        </w:rPr>
        <w:t>□</w:t>
      </w:r>
      <w:r w:rsidRPr="00CB7ED6">
        <w:rPr>
          <w:rFonts w:asciiTheme="majorHAnsi" w:eastAsia="Cambria" w:hAnsiTheme="majorHAnsi" w:cs="Cambria"/>
          <w:sz w:val="21"/>
          <w:szCs w:val="21"/>
        </w:rPr>
        <w:t xml:space="preserve">** przynależy do grupy kapitałowej***, w rozumieniu ustawy z dnia 16 lutego 2007 r. </w:t>
      </w:r>
      <w:r w:rsidRPr="00CB7ED6">
        <w:rPr>
          <w:rFonts w:asciiTheme="majorHAnsi" w:eastAsia="Cambria" w:hAnsiTheme="majorHAnsi" w:cs="Cambria"/>
          <w:sz w:val="21"/>
          <w:szCs w:val="21"/>
        </w:rPr>
        <w:br/>
        <w:t xml:space="preserve">o ochronie konkurencji i konsumentów </w:t>
      </w:r>
      <w:r w:rsidR="00861093" w:rsidRPr="00CB7ED6">
        <w:rPr>
          <w:rFonts w:asciiTheme="majorHAnsi" w:eastAsia="Cambria" w:hAnsiTheme="majorHAnsi" w:cs="Cambria"/>
          <w:sz w:val="21"/>
          <w:szCs w:val="21"/>
        </w:rPr>
        <w:t>(</w:t>
      </w:r>
      <w:proofErr w:type="spellStart"/>
      <w:r w:rsidR="00861093">
        <w:rPr>
          <w:rFonts w:asciiTheme="majorHAnsi" w:eastAsia="Cambria" w:hAnsiTheme="majorHAnsi" w:cs="Cambria"/>
          <w:sz w:val="21"/>
          <w:szCs w:val="21"/>
        </w:rPr>
        <w:t>t.j</w:t>
      </w:r>
      <w:proofErr w:type="spellEnd"/>
      <w:r w:rsidR="00861093">
        <w:rPr>
          <w:rFonts w:asciiTheme="majorHAnsi" w:eastAsia="Cambria" w:hAnsiTheme="majorHAnsi" w:cs="Cambria"/>
          <w:sz w:val="21"/>
          <w:szCs w:val="21"/>
        </w:rPr>
        <w:t xml:space="preserve">. </w:t>
      </w:r>
      <w:r w:rsidR="00861093" w:rsidRPr="00CB7ED6">
        <w:rPr>
          <w:rFonts w:asciiTheme="majorHAnsi" w:eastAsia="Cambria" w:hAnsiTheme="majorHAnsi" w:cs="Cambria"/>
          <w:sz w:val="21"/>
          <w:szCs w:val="21"/>
        </w:rPr>
        <w:t xml:space="preserve">Dz. U. </w:t>
      </w:r>
      <w:r w:rsidR="00861093">
        <w:rPr>
          <w:rFonts w:asciiTheme="majorHAnsi" w:eastAsia="Cambria" w:hAnsiTheme="majorHAnsi" w:cs="Cambria"/>
          <w:sz w:val="21"/>
          <w:szCs w:val="21"/>
        </w:rPr>
        <w:t>2025</w:t>
      </w:r>
      <w:r w:rsidR="00861093" w:rsidRPr="00CB7ED6">
        <w:rPr>
          <w:rFonts w:asciiTheme="majorHAnsi" w:eastAsia="Cambria" w:hAnsiTheme="majorHAnsi" w:cs="Cambria"/>
          <w:sz w:val="21"/>
          <w:szCs w:val="21"/>
        </w:rPr>
        <w:t xml:space="preserve"> poz. </w:t>
      </w:r>
      <w:r w:rsidR="00861093">
        <w:rPr>
          <w:rFonts w:asciiTheme="majorHAnsi" w:eastAsia="Cambria" w:hAnsiTheme="majorHAnsi" w:cs="Cambria"/>
          <w:sz w:val="21"/>
          <w:szCs w:val="21"/>
        </w:rPr>
        <w:t>1714</w:t>
      </w:r>
      <w:r w:rsidR="00861093" w:rsidRPr="00CB7ED6">
        <w:rPr>
          <w:rFonts w:asciiTheme="majorHAnsi" w:eastAsia="Cambria" w:hAnsiTheme="majorHAnsi" w:cs="Cambria"/>
          <w:sz w:val="21"/>
          <w:szCs w:val="21"/>
        </w:rPr>
        <w:t xml:space="preserve"> z </w:t>
      </w:r>
      <w:proofErr w:type="spellStart"/>
      <w:r w:rsidR="00861093" w:rsidRPr="00CB7ED6">
        <w:rPr>
          <w:rFonts w:asciiTheme="majorHAnsi" w:eastAsia="Cambria" w:hAnsiTheme="majorHAnsi" w:cs="Cambria"/>
          <w:sz w:val="21"/>
          <w:szCs w:val="21"/>
        </w:rPr>
        <w:t>późń</w:t>
      </w:r>
      <w:proofErr w:type="spellEnd"/>
      <w:r w:rsidR="00861093" w:rsidRPr="00CB7ED6">
        <w:rPr>
          <w:rFonts w:asciiTheme="majorHAnsi" w:eastAsia="Cambria" w:hAnsiTheme="majorHAnsi" w:cs="Cambria"/>
          <w:sz w:val="21"/>
          <w:szCs w:val="21"/>
        </w:rPr>
        <w:t>. zm.)</w:t>
      </w:r>
      <w:r w:rsidRPr="00CB7ED6">
        <w:rPr>
          <w:rFonts w:asciiTheme="majorHAnsi" w:eastAsia="Cambria" w:hAnsiTheme="majorHAnsi" w:cs="Cambria"/>
          <w:sz w:val="21"/>
          <w:szCs w:val="21"/>
        </w:rPr>
        <w:t>, łącznie z nw. Wykonawcami</w:t>
      </w:r>
      <w:r w:rsidR="00861093">
        <w:rPr>
          <w:rFonts w:asciiTheme="majorHAnsi" w:eastAsia="Cambria" w:hAnsiTheme="majorHAnsi" w:cs="Cambria"/>
          <w:sz w:val="21"/>
          <w:szCs w:val="21"/>
        </w:rPr>
        <w:t>,</w:t>
      </w:r>
      <w:r w:rsidRPr="00CB7ED6">
        <w:rPr>
          <w:rFonts w:asciiTheme="majorHAnsi" w:eastAsia="Cambria" w:hAnsiTheme="majorHAnsi" w:cs="Cambria"/>
          <w:sz w:val="21"/>
          <w:szCs w:val="21"/>
        </w:rPr>
        <w:t xml:space="preserve"> którzy złożyli odrębne oferty w przedmiotowym postępowaniu o udzielenie zamówienia:</w:t>
      </w:r>
    </w:p>
    <w:p w:rsidR="0009266C" w:rsidRPr="00CB7ED6" w:rsidRDefault="0009266C" w:rsidP="00024A51">
      <w:pPr>
        <w:pStyle w:val="Normalny1"/>
        <w:numPr>
          <w:ilvl w:val="0"/>
          <w:numId w:val="12"/>
        </w:numPr>
        <w:spacing w:line="276" w:lineRule="auto"/>
        <w:ind w:left="1134" w:hanging="283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</w:t>
      </w:r>
    </w:p>
    <w:p w:rsidR="0009266C" w:rsidRPr="00CB7ED6" w:rsidRDefault="0009266C" w:rsidP="00024A51">
      <w:pPr>
        <w:pStyle w:val="Normalny1"/>
        <w:numPr>
          <w:ilvl w:val="0"/>
          <w:numId w:val="12"/>
        </w:numPr>
        <w:spacing w:line="276" w:lineRule="auto"/>
        <w:ind w:left="1134" w:hanging="283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</w:t>
      </w:r>
    </w:p>
    <w:p w:rsidR="0009266C" w:rsidRPr="00CB7ED6" w:rsidRDefault="0009266C" w:rsidP="00024A51">
      <w:pPr>
        <w:pStyle w:val="Normalny1"/>
        <w:numPr>
          <w:ilvl w:val="0"/>
          <w:numId w:val="12"/>
        </w:numPr>
        <w:spacing w:line="276" w:lineRule="auto"/>
        <w:ind w:left="1134" w:hanging="283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</w:t>
      </w:r>
    </w:p>
    <w:p w:rsidR="0009266C" w:rsidRPr="00CB7ED6" w:rsidRDefault="0009266C" w:rsidP="00024A51">
      <w:pPr>
        <w:pStyle w:val="Normalny1"/>
        <w:numPr>
          <w:ilvl w:val="0"/>
          <w:numId w:val="12"/>
        </w:numPr>
        <w:spacing w:line="276" w:lineRule="auto"/>
        <w:ind w:left="1134" w:hanging="283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</w:t>
      </w:r>
    </w:p>
    <w:p w:rsidR="0009266C" w:rsidRPr="00CB7ED6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i/>
          <w:sz w:val="21"/>
          <w:szCs w:val="21"/>
        </w:rPr>
      </w:pPr>
      <w:r w:rsidRPr="00CB7ED6">
        <w:rPr>
          <w:rFonts w:asciiTheme="majorHAnsi" w:eastAsia="Cambria" w:hAnsiTheme="majorHAnsi" w:cs="Cambria"/>
          <w:i/>
          <w:sz w:val="21"/>
          <w:szCs w:val="21"/>
        </w:rPr>
        <w:t>*      niepotrzebne skreślić lub pominąć.</w:t>
      </w:r>
    </w:p>
    <w:p w:rsidR="0009266C" w:rsidRPr="00CB7ED6" w:rsidRDefault="0009266C" w:rsidP="0009266C">
      <w:pPr>
        <w:pStyle w:val="Normalny1"/>
        <w:spacing w:after="60" w:line="276" w:lineRule="auto"/>
        <w:ind w:left="849" w:hanging="849"/>
        <w:jc w:val="both"/>
        <w:rPr>
          <w:rFonts w:asciiTheme="majorHAnsi" w:eastAsia="Cambria" w:hAnsiTheme="majorHAnsi" w:cs="Cambria"/>
          <w:i/>
          <w:sz w:val="21"/>
          <w:szCs w:val="21"/>
        </w:rPr>
      </w:pPr>
      <w:r w:rsidRPr="00CB7ED6">
        <w:rPr>
          <w:rFonts w:asciiTheme="majorHAnsi" w:eastAsia="Cambria" w:hAnsiTheme="majorHAnsi" w:cs="Cambria"/>
          <w:i/>
          <w:sz w:val="21"/>
          <w:szCs w:val="21"/>
        </w:rPr>
        <w:t>**    właściwe zaznaczyć</w:t>
      </w:r>
    </w:p>
    <w:p w:rsidR="0009266C" w:rsidRPr="00CB7ED6" w:rsidRDefault="0009266C" w:rsidP="0009266C">
      <w:pPr>
        <w:pStyle w:val="Normalny1"/>
        <w:spacing w:line="276" w:lineRule="auto"/>
        <w:ind w:left="357" w:hanging="357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i/>
          <w:sz w:val="21"/>
          <w:szCs w:val="21"/>
        </w:rPr>
        <w:t xml:space="preserve">*** zgodnie z art. 4 pkt 14 ustawy z dnia 16 lutego 2007r. o ochronie konkurencji i konsumentów </w:t>
      </w:r>
      <w:r w:rsidR="00861093" w:rsidRPr="00861093">
        <w:rPr>
          <w:rFonts w:asciiTheme="majorHAnsi" w:eastAsia="Cambria" w:hAnsiTheme="majorHAnsi" w:cs="Cambria"/>
          <w:i/>
          <w:sz w:val="21"/>
          <w:szCs w:val="21"/>
        </w:rPr>
        <w:t>(</w:t>
      </w:r>
      <w:proofErr w:type="spellStart"/>
      <w:r w:rsidR="00861093" w:rsidRPr="00861093">
        <w:rPr>
          <w:rFonts w:asciiTheme="majorHAnsi" w:eastAsia="Cambria" w:hAnsiTheme="majorHAnsi" w:cs="Cambria"/>
          <w:i/>
          <w:sz w:val="21"/>
          <w:szCs w:val="21"/>
        </w:rPr>
        <w:t>t.j</w:t>
      </w:r>
      <w:proofErr w:type="spellEnd"/>
      <w:r w:rsidR="00861093" w:rsidRPr="00861093">
        <w:rPr>
          <w:rFonts w:asciiTheme="majorHAnsi" w:eastAsia="Cambria" w:hAnsiTheme="majorHAnsi" w:cs="Cambria"/>
          <w:i/>
          <w:sz w:val="21"/>
          <w:szCs w:val="21"/>
        </w:rPr>
        <w:t xml:space="preserve">. Dz. U. 2025 poz. 1714 z </w:t>
      </w:r>
      <w:proofErr w:type="spellStart"/>
      <w:r w:rsidR="00861093" w:rsidRPr="00861093">
        <w:rPr>
          <w:rFonts w:asciiTheme="majorHAnsi" w:eastAsia="Cambria" w:hAnsiTheme="majorHAnsi" w:cs="Cambria"/>
          <w:i/>
          <w:sz w:val="21"/>
          <w:szCs w:val="21"/>
        </w:rPr>
        <w:t>późń</w:t>
      </w:r>
      <w:proofErr w:type="spellEnd"/>
      <w:r w:rsidR="00861093" w:rsidRPr="00861093">
        <w:rPr>
          <w:rFonts w:asciiTheme="majorHAnsi" w:eastAsia="Cambria" w:hAnsiTheme="majorHAnsi" w:cs="Cambria"/>
          <w:i/>
          <w:sz w:val="21"/>
          <w:szCs w:val="21"/>
        </w:rPr>
        <w:t>. zm.)</w:t>
      </w:r>
      <w:r w:rsidRPr="00CB7ED6">
        <w:rPr>
          <w:rFonts w:asciiTheme="majorHAnsi" w:eastAsia="Cambria" w:hAnsiTheme="majorHAnsi" w:cs="Cambria"/>
          <w:i/>
          <w:sz w:val="21"/>
          <w:szCs w:val="21"/>
        </w:rPr>
        <w:t xml:space="preserve"> przez grupę kapitałową rozumie się wszystkich przedsiębiorców, którzy są kontrolowani w sposób bezpośredni lub pośredni przez jednego przedsiębiorcę, w tym również tego przedsiębiorcę</w:t>
      </w:r>
    </w:p>
    <w:p w:rsidR="0009266C" w:rsidRPr="00CB7ED6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CB7ED6" w:rsidRDefault="0009266C" w:rsidP="0009266C">
      <w:pPr>
        <w:pStyle w:val="Normalny1"/>
        <w:spacing w:line="276" w:lineRule="auto"/>
        <w:jc w:val="right"/>
        <w:rPr>
          <w:rFonts w:asciiTheme="majorHAnsi" w:eastAsia="Cambria" w:hAnsiTheme="majorHAnsi" w:cs="Cambria"/>
          <w:sz w:val="21"/>
          <w:szCs w:val="21"/>
        </w:rPr>
      </w:pPr>
    </w:p>
    <w:p w:rsidR="0009266C" w:rsidRPr="00CB7ED6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Miejscowość i data:…………………………… __ __ 20</w:t>
      </w:r>
      <w:r w:rsidR="00D32A72">
        <w:rPr>
          <w:rFonts w:asciiTheme="majorHAnsi" w:eastAsia="Cambria" w:hAnsiTheme="majorHAnsi" w:cs="Cambria"/>
          <w:sz w:val="21"/>
          <w:szCs w:val="21"/>
        </w:rPr>
        <w:t>2</w:t>
      </w:r>
      <w:r w:rsidR="00861093">
        <w:rPr>
          <w:rFonts w:asciiTheme="majorHAnsi" w:eastAsia="Cambria" w:hAnsiTheme="majorHAnsi" w:cs="Cambria"/>
          <w:sz w:val="21"/>
          <w:szCs w:val="21"/>
        </w:rPr>
        <w:t>6</w:t>
      </w:r>
      <w:r w:rsidRPr="00CB7ED6">
        <w:rPr>
          <w:rFonts w:asciiTheme="majorHAnsi" w:eastAsia="Cambria" w:hAnsiTheme="majorHAnsi" w:cs="Cambria"/>
          <w:sz w:val="21"/>
          <w:szCs w:val="21"/>
        </w:rPr>
        <w:t xml:space="preserve"> r.</w:t>
      </w:r>
    </w:p>
    <w:p w:rsidR="0009266C" w:rsidRPr="00CB7ED6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CB7ED6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CB7ED6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  <w:t xml:space="preserve">              ………………………</w:t>
      </w:r>
    </w:p>
    <w:p w:rsidR="0009266C" w:rsidRPr="00CB7ED6" w:rsidRDefault="0009266C" w:rsidP="0009266C">
      <w:pPr>
        <w:pStyle w:val="Normalny1"/>
        <w:spacing w:line="276" w:lineRule="auto"/>
        <w:ind w:left="6372" w:firstLine="707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Podpis Wykonawcy</w:t>
      </w:r>
    </w:p>
    <w:p w:rsidR="0009266C" w:rsidRPr="00CB7ED6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i/>
          <w:sz w:val="21"/>
          <w:szCs w:val="21"/>
        </w:rPr>
      </w:pPr>
    </w:p>
    <w:p w:rsidR="0009266C" w:rsidRPr="00CB7ED6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i/>
          <w:sz w:val="21"/>
          <w:szCs w:val="21"/>
        </w:rPr>
      </w:pPr>
      <w:r w:rsidRPr="00CB7ED6">
        <w:rPr>
          <w:rFonts w:asciiTheme="majorHAnsi" w:eastAsia="Cambria" w:hAnsiTheme="majorHAnsi" w:cs="Cambria"/>
          <w:b/>
          <w:i/>
          <w:sz w:val="21"/>
          <w:szCs w:val="21"/>
        </w:rPr>
        <w:t xml:space="preserve">UWAGA: </w:t>
      </w:r>
    </w:p>
    <w:p w:rsidR="0009266C" w:rsidRPr="00CB7ED6" w:rsidRDefault="0009266C" w:rsidP="00024A51">
      <w:pPr>
        <w:pStyle w:val="Normalny1"/>
        <w:numPr>
          <w:ilvl w:val="0"/>
          <w:numId w:val="23"/>
        </w:numPr>
        <w:spacing w:line="276" w:lineRule="auto"/>
        <w:ind w:left="284" w:hanging="284"/>
        <w:jc w:val="both"/>
        <w:rPr>
          <w:rFonts w:asciiTheme="majorHAnsi" w:hAnsiTheme="majorHAnsi"/>
          <w:i/>
          <w:sz w:val="21"/>
          <w:szCs w:val="21"/>
        </w:rPr>
      </w:pPr>
      <w:r w:rsidRPr="00CB7ED6">
        <w:rPr>
          <w:rFonts w:asciiTheme="majorHAnsi" w:eastAsia="Cambria" w:hAnsiTheme="majorHAnsi" w:cs="Cambria"/>
          <w:i/>
          <w:sz w:val="21"/>
          <w:szCs w:val="21"/>
        </w:rPr>
        <w:t xml:space="preserve">Niniejsze oświadczenie składa każdy z Wykonawców wspólnie ubiegających się o udzielenie zamówienia, w tym również każdy ze wspólników spółki cywilnej. </w:t>
      </w:r>
    </w:p>
    <w:p w:rsidR="0009266C" w:rsidRPr="00CB7ED6" w:rsidRDefault="0009266C" w:rsidP="00024A51">
      <w:pPr>
        <w:pStyle w:val="Normalny1"/>
        <w:numPr>
          <w:ilvl w:val="0"/>
          <w:numId w:val="23"/>
        </w:numPr>
        <w:spacing w:line="276" w:lineRule="auto"/>
        <w:ind w:left="284" w:hanging="284"/>
        <w:jc w:val="both"/>
        <w:rPr>
          <w:rFonts w:asciiTheme="majorHAnsi" w:hAnsiTheme="majorHAnsi"/>
          <w:i/>
          <w:sz w:val="21"/>
          <w:szCs w:val="21"/>
        </w:rPr>
      </w:pPr>
      <w:r w:rsidRPr="00CB7ED6">
        <w:rPr>
          <w:rFonts w:asciiTheme="majorHAnsi" w:eastAsia="Cambria" w:hAnsiTheme="majorHAnsi" w:cs="Cambria"/>
          <w:i/>
          <w:sz w:val="21"/>
          <w:szCs w:val="21"/>
        </w:rPr>
        <w:t xml:space="preserve">Oświadczenia nie składa się wraz z ofertą lecz </w:t>
      </w:r>
      <w:r w:rsidR="00C641E7">
        <w:rPr>
          <w:rFonts w:asciiTheme="majorHAnsi" w:eastAsia="Cambria" w:hAnsiTheme="majorHAnsi" w:cs="Cambria"/>
          <w:i/>
          <w:sz w:val="21"/>
          <w:szCs w:val="21"/>
        </w:rPr>
        <w:t>na wezwanie Zamawiającego</w:t>
      </w:r>
      <w:r w:rsidRPr="00CB7ED6">
        <w:rPr>
          <w:rFonts w:asciiTheme="majorHAnsi" w:eastAsia="Cambria" w:hAnsiTheme="majorHAnsi" w:cs="Cambria"/>
          <w:i/>
          <w:sz w:val="21"/>
          <w:szCs w:val="21"/>
        </w:rPr>
        <w:t>.</w:t>
      </w:r>
    </w:p>
    <w:p w:rsidR="0009266C" w:rsidRPr="00B46386" w:rsidRDefault="0009266C" w:rsidP="00024A51">
      <w:pPr>
        <w:pStyle w:val="Normalny1"/>
        <w:numPr>
          <w:ilvl w:val="0"/>
          <w:numId w:val="23"/>
        </w:numPr>
        <w:spacing w:line="276" w:lineRule="auto"/>
        <w:ind w:left="284" w:hanging="284"/>
        <w:jc w:val="both"/>
        <w:rPr>
          <w:rFonts w:ascii="Exo 2.0 Light" w:hAnsi="Exo 2.0 Light"/>
          <w:i/>
        </w:rPr>
      </w:pPr>
      <w:r w:rsidRPr="00CB7ED6">
        <w:rPr>
          <w:rFonts w:asciiTheme="majorHAnsi" w:eastAsia="Cambria" w:hAnsiTheme="majorHAnsi" w:cs="Cambria"/>
          <w:i/>
          <w:sz w:val="21"/>
          <w:szCs w:val="21"/>
        </w:rPr>
        <w:t xml:space="preserve">Wraz ze złożeniem oświadczenia, Wykonawca może przedstawić </w:t>
      </w:r>
      <w:r w:rsidR="00DD69A9">
        <w:rPr>
          <w:rFonts w:asciiTheme="majorHAnsi" w:eastAsia="Cambria" w:hAnsiTheme="majorHAnsi" w:cs="Cambria"/>
          <w:i/>
          <w:sz w:val="21"/>
          <w:szCs w:val="21"/>
        </w:rPr>
        <w:t>dokumenty lub informacje potwierdzające</w:t>
      </w:r>
      <w:r w:rsidR="00DD69A9" w:rsidRPr="00DD69A9">
        <w:rPr>
          <w:rFonts w:asciiTheme="majorHAnsi" w:eastAsia="Cambria" w:hAnsiTheme="majorHAnsi" w:cs="Cambria"/>
          <w:i/>
          <w:sz w:val="21"/>
          <w:szCs w:val="21"/>
        </w:rPr>
        <w:t xml:space="preserve"> przygotowanie oferty, niezależnie od innego Wykonawcy należącego do tej samej grupy kapitałowej</w:t>
      </w:r>
      <w:r w:rsidR="00DD69A9">
        <w:rPr>
          <w:rFonts w:asciiTheme="majorHAnsi" w:eastAsia="Cambria" w:hAnsiTheme="majorHAnsi" w:cs="Cambria"/>
          <w:i/>
          <w:sz w:val="21"/>
          <w:szCs w:val="21"/>
        </w:rPr>
        <w:t>, tym samym, że powiązania z innym W</w:t>
      </w:r>
      <w:r w:rsidRPr="00CB7ED6">
        <w:rPr>
          <w:rFonts w:asciiTheme="majorHAnsi" w:eastAsia="Cambria" w:hAnsiTheme="majorHAnsi" w:cs="Cambria"/>
          <w:i/>
          <w:sz w:val="21"/>
          <w:szCs w:val="21"/>
        </w:rPr>
        <w:t>ykonawcą nie prowadzą do zakłócenia konkurencji w</w:t>
      </w:r>
      <w:r w:rsidR="00DD69A9">
        <w:rPr>
          <w:rFonts w:asciiTheme="majorHAnsi" w:eastAsia="Cambria" w:hAnsiTheme="majorHAnsi" w:cs="Cambria"/>
          <w:i/>
          <w:sz w:val="21"/>
          <w:szCs w:val="21"/>
        </w:rPr>
        <w:t> </w:t>
      </w:r>
      <w:r w:rsidRPr="00CB7ED6">
        <w:rPr>
          <w:rFonts w:asciiTheme="majorHAnsi" w:eastAsia="Cambria" w:hAnsiTheme="majorHAnsi" w:cs="Cambria"/>
          <w:i/>
          <w:sz w:val="21"/>
          <w:szCs w:val="21"/>
        </w:rPr>
        <w:t>postępowaniu o udzielenie zamówienia.</w:t>
      </w:r>
      <w:r w:rsidRPr="00B46386">
        <w:rPr>
          <w:rFonts w:ascii="Exo 2.0 Light" w:hAnsi="Exo 2.0 Light"/>
        </w:rPr>
        <w:br w:type="page"/>
      </w:r>
    </w:p>
    <w:p w:rsidR="0009266C" w:rsidRPr="00EF0EDE" w:rsidRDefault="0009266C" w:rsidP="007D187B">
      <w:pPr>
        <w:pStyle w:val="Normalny1"/>
        <w:spacing w:line="276" w:lineRule="auto"/>
        <w:jc w:val="center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b/>
          <w:sz w:val="21"/>
          <w:szCs w:val="21"/>
        </w:rPr>
        <w:lastRenderedPageBreak/>
        <w:t xml:space="preserve">Znak sprawy: </w:t>
      </w:r>
      <w:r w:rsidR="002B6F4A">
        <w:rPr>
          <w:rFonts w:asciiTheme="majorHAnsi" w:eastAsia="Cambria" w:hAnsiTheme="majorHAnsi" w:cs="Cambria"/>
          <w:b/>
          <w:sz w:val="21"/>
          <w:szCs w:val="21"/>
        </w:rPr>
        <w:t>1/TP/202</w:t>
      </w:r>
      <w:r w:rsidR="00861093">
        <w:rPr>
          <w:rFonts w:asciiTheme="majorHAnsi" w:eastAsia="Cambria" w:hAnsiTheme="majorHAnsi" w:cs="Cambria"/>
          <w:b/>
          <w:sz w:val="21"/>
          <w:szCs w:val="21"/>
        </w:rPr>
        <w:t>6</w:t>
      </w:r>
      <w:r w:rsidR="007D187B">
        <w:rPr>
          <w:rFonts w:asciiTheme="majorHAnsi" w:eastAsia="Cambria" w:hAnsiTheme="majorHAnsi" w:cs="Cambria"/>
          <w:b/>
          <w:sz w:val="21"/>
          <w:szCs w:val="21"/>
        </w:rPr>
        <w:tab/>
      </w:r>
      <w:r w:rsidRPr="00EF0EDE">
        <w:rPr>
          <w:rFonts w:asciiTheme="majorHAnsi" w:eastAsia="Cambria" w:hAnsiTheme="majorHAnsi" w:cs="Cambria"/>
          <w:sz w:val="21"/>
          <w:szCs w:val="21"/>
        </w:rPr>
        <w:tab/>
      </w:r>
      <w:r w:rsidRPr="00EF0EDE">
        <w:rPr>
          <w:rFonts w:asciiTheme="majorHAnsi" w:eastAsia="Cambria" w:hAnsiTheme="majorHAnsi" w:cs="Cambria"/>
          <w:sz w:val="21"/>
          <w:szCs w:val="21"/>
        </w:rPr>
        <w:tab/>
      </w:r>
      <w:r w:rsidRPr="00EF0EDE">
        <w:rPr>
          <w:rFonts w:asciiTheme="majorHAnsi" w:eastAsia="Cambria" w:hAnsiTheme="majorHAnsi" w:cs="Cambria"/>
          <w:sz w:val="21"/>
          <w:szCs w:val="21"/>
        </w:rPr>
        <w:tab/>
      </w:r>
      <w:r w:rsidRPr="00EF0EDE">
        <w:rPr>
          <w:rFonts w:asciiTheme="majorHAnsi" w:eastAsia="Cambria" w:hAnsiTheme="majorHAnsi" w:cs="Cambria"/>
          <w:sz w:val="21"/>
          <w:szCs w:val="21"/>
        </w:rPr>
        <w:tab/>
      </w:r>
      <w:r w:rsidRPr="00EF0EDE">
        <w:rPr>
          <w:rFonts w:asciiTheme="majorHAnsi" w:eastAsia="Cambria" w:hAnsiTheme="majorHAnsi" w:cs="Cambria"/>
          <w:sz w:val="21"/>
          <w:szCs w:val="21"/>
        </w:rPr>
        <w:tab/>
      </w:r>
      <w:r w:rsidRPr="00EF0EDE">
        <w:rPr>
          <w:rFonts w:asciiTheme="majorHAnsi" w:eastAsia="Cambria" w:hAnsiTheme="majorHAnsi" w:cs="Cambria"/>
          <w:sz w:val="21"/>
          <w:szCs w:val="21"/>
        </w:rPr>
        <w:tab/>
      </w:r>
      <w:r w:rsidRPr="00014864">
        <w:rPr>
          <w:rFonts w:asciiTheme="majorHAnsi" w:eastAsia="Cambria" w:hAnsiTheme="majorHAnsi" w:cs="Cambria"/>
          <w:b/>
          <w:sz w:val="21"/>
          <w:szCs w:val="21"/>
        </w:rPr>
        <w:t xml:space="preserve">Załącznik Nr </w:t>
      </w:r>
      <w:r w:rsidR="00014864" w:rsidRPr="00014864">
        <w:rPr>
          <w:rFonts w:asciiTheme="majorHAnsi" w:eastAsia="Cambria" w:hAnsiTheme="majorHAnsi" w:cs="Cambria"/>
          <w:b/>
          <w:sz w:val="21"/>
          <w:szCs w:val="21"/>
        </w:rPr>
        <w:t>8</w:t>
      </w:r>
      <w:r w:rsidR="00C6502E" w:rsidRPr="00014864">
        <w:rPr>
          <w:rFonts w:asciiTheme="majorHAnsi" w:eastAsia="Cambria" w:hAnsiTheme="majorHAnsi" w:cs="Cambria"/>
          <w:b/>
          <w:sz w:val="21"/>
          <w:szCs w:val="21"/>
        </w:rPr>
        <w:t xml:space="preserve"> do</w:t>
      </w:r>
      <w:r w:rsidR="00C6502E">
        <w:rPr>
          <w:rFonts w:asciiTheme="majorHAnsi" w:eastAsia="Cambria" w:hAnsiTheme="majorHAnsi" w:cs="Cambria"/>
          <w:b/>
          <w:sz w:val="21"/>
          <w:szCs w:val="21"/>
        </w:rPr>
        <w:t xml:space="preserve"> S</w:t>
      </w:r>
      <w:r w:rsidRPr="00EF0EDE">
        <w:rPr>
          <w:rFonts w:asciiTheme="majorHAnsi" w:eastAsia="Cambria" w:hAnsiTheme="majorHAnsi" w:cs="Cambria"/>
          <w:b/>
          <w:sz w:val="21"/>
          <w:szCs w:val="21"/>
        </w:rPr>
        <w:t>WZ</w:t>
      </w:r>
    </w:p>
    <w:p w:rsidR="0009266C" w:rsidRPr="00EF0EDE" w:rsidRDefault="0009266C" w:rsidP="0009266C">
      <w:pPr>
        <w:pStyle w:val="Normalny1"/>
        <w:spacing w:line="276" w:lineRule="auto"/>
        <w:ind w:left="7080"/>
        <w:jc w:val="right"/>
        <w:rPr>
          <w:rFonts w:asciiTheme="majorHAnsi" w:eastAsia="Cambria" w:hAnsiTheme="majorHAnsi" w:cs="Cambria"/>
          <w:b/>
          <w:sz w:val="21"/>
          <w:szCs w:val="21"/>
        </w:rPr>
      </w:pPr>
    </w:p>
    <w:p w:rsidR="0009266C" w:rsidRPr="00EF0EDE" w:rsidRDefault="0009266C" w:rsidP="0009266C">
      <w:pPr>
        <w:pStyle w:val="Normalny1"/>
        <w:spacing w:line="276" w:lineRule="auto"/>
        <w:ind w:left="7080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EF0EDE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</w:p>
    <w:p w:rsidR="0009266C" w:rsidRPr="00EF0EDE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EF0EDE">
        <w:rPr>
          <w:rFonts w:asciiTheme="majorHAnsi" w:eastAsia="Cambria" w:hAnsiTheme="majorHAnsi" w:cs="Cambria"/>
          <w:b/>
          <w:sz w:val="21"/>
          <w:szCs w:val="21"/>
          <w:u w:val="single"/>
        </w:rPr>
        <w:t>PEŁNOMOCNICTWO WYKONAWCÓW WSPÓLNIE UBIEGAJĄCYCH SIĘ O UDZIELENIE ZAMÓWIENIA</w:t>
      </w:r>
    </w:p>
    <w:p w:rsidR="0009266C" w:rsidRPr="00EF0EDE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sz w:val="21"/>
          <w:szCs w:val="21"/>
        </w:rPr>
      </w:pPr>
    </w:p>
    <w:p w:rsidR="0009266C" w:rsidRPr="00EF0EDE" w:rsidRDefault="0009266C" w:rsidP="0009266C">
      <w:pPr>
        <w:pStyle w:val="Normalny1"/>
        <w:spacing w:before="240" w:after="240" w:line="276" w:lineRule="auto"/>
        <w:ind w:left="851" w:hanging="851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Składając ofertę w postępowaniu o udzielenie zamówienia publicznego na:</w:t>
      </w:r>
    </w:p>
    <w:p w:rsidR="0009266C" w:rsidRPr="00EF0EDE" w:rsidRDefault="0093109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F57B28">
        <w:rPr>
          <w:rFonts w:ascii="Cambria" w:eastAsia="Cambria" w:hAnsi="Cambria" w:cs="Cambria"/>
          <w:b/>
          <w:sz w:val="22"/>
          <w:szCs w:val="22"/>
        </w:rPr>
        <w:t>Ochronę osób i mienia w kompleksie budynków wraz z posesją</w:t>
      </w:r>
      <w:r w:rsidRPr="00F57B28">
        <w:rPr>
          <w:rFonts w:ascii="Cambria" w:eastAsia="Cambria" w:hAnsi="Cambria" w:cs="Cambria"/>
          <w:b/>
          <w:sz w:val="22"/>
          <w:szCs w:val="22"/>
        </w:rPr>
        <w:br/>
        <w:t xml:space="preserve"> Akademii Muzycznej w Łodzi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my niżej podpisani .............................................................................................................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reprezentujący wykonawców: ...........................................................................................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wspólnie ubiegających się o udzielenie zamówienia, oświadczamy, że w przypadku uzyskania zamówienia publicznego będącego przedmiotem niniejszego postępowania zamierzamy zawrzeć umowę o współpracy w celu realizacji niniejszego zamówienia.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Pozostaniemy związani tą umową przez okres niezbędny dla realizacji zmówienia nie krócej jednak niż okres przewidziany umową z Zamawiającym, łącznie z okresem rękojmi za wady. Będziemy solidarnie odpowiadać za zgodną z warunkami umowy zawartej z Zamawiającym realizację zamówienia.</w:t>
      </w:r>
    </w:p>
    <w:p w:rsidR="0009266C" w:rsidRPr="00EF0EDE" w:rsidRDefault="0009266C" w:rsidP="0009266C">
      <w:pPr>
        <w:pStyle w:val="Normalny1"/>
        <w:spacing w:before="120" w:line="276" w:lineRule="auto"/>
        <w:jc w:val="both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EF0EDE">
        <w:rPr>
          <w:rFonts w:asciiTheme="majorHAnsi" w:eastAsia="Cambria" w:hAnsiTheme="majorHAnsi" w:cs="Cambria"/>
          <w:sz w:val="21"/>
          <w:szCs w:val="21"/>
          <w:u w:val="single"/>
        </w:rPr>
        <w:t xml:space="preserve">Wspólnie ustanawiamy </w:t>
      </w:r>
      <w:r w:rsidRPr="00EF0EDE">
        <w:rPr>
          <w:rFonts w:asciiTheme="majorHAnsi" w:eastAsia="Cambria" w:hAnsiTheme="majorHAnsi" w:cs="Cambria"/>
          <w:b/>
          <w:sz w:val="21"/>
          <w:szCs w:val="21"/>
          <w:u w:val="single"/>
        </w:rPr>
        <w:t>Pełnomocnikiem: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  <w:u w:val="single"/>
        </w:rPr>
      </w:pP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b/>
          <w:sz w:val="21"/>
          <w:szCs w:val="21"/>
        </w:rPr>
        <w:t>...................................................................................................................................................,</w:t>
      </w:r>
    </w:p>
    <w:p w:rsidR="0009266C" w:rsidRPr="00EF0EDE" w:rsidRDefault="0009266C" w:rsidP="00024A51">
      <w:pPr>
        <w:pStyle w:val="Normalny1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284" w:hanging="284"/>
        <w:jc w:val="both"/>
        <w:rPr>
          <w:rFonts w:asciiTheme="majorHAnsi" w:eastAsia="Cambria" w:hAnsiTheme="majorHAnsi" w:cs="Cambria"/>
          <w:color w:val="000000"/>
          <w:sz w:val="21"/>
          <w:szCs w:val="21"/>
        </w:rPr>
      </w:pPr>
      <w:r w:rsidRPr="00EF0EDE">
        <w:rPr>
          <w:rFonts w:asciiTheme="majorHAnsi" w:eastAsia="Cambria" w:hAnsiTheme="majorHAnsi" w:cs="Cambria"/>
          <w:color w:val="000000"/>
          <w:sz w:val="21"/>
          <w:szCs w:val="21"/>
        </w:rPr>
        <w:t xml:space="preserve">który jest upoważniony do reprezentowania nas, jak również każdej z w/w firm z osobna: </w:t>
      </w:r>
      <w:r w:rsidRPr="00EF0EDE">
        <w:rPr>
          <w:rFonts w:asciiTheme="majorHAnsi" w:eastAsia="Cambria" w:hAnsiTheme="majorHAnsi" w:cs="Cambria"/>
          <w:color w:val="000000"/>
          <w:sz w:val="21"/>
          <w:szCs w:val="21"/>
        </w:rPr>
        <w:br/>
        <w:t>w postępowaniu o udzielenie zamówienia publicznego,</w:t>
      </w:r>
      <w:r w:rsidRPr="00EF0EDE">
        <w:rPr>
          <w:rFonts w:asciiTheme="majorHAnsi" w:eastAsia="Cambria" w:hAnsiTheme="majorHAnsi" w:cs="Cambria"/>
          <w:color w:val="000000"/>
          <w:sz w:val="21"/>
          <w:szCs w:val="21"/>
        </w:rPr>
        <w:tab/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Niniejsze pełnomocnictwo obejmuje prawo do dokonywania wszelkich czynności</w:t>
      </w:r>
      <w:r w:rsidRPr="00EF0EDE">
        <w:rPr>
          <w:rFonts w:asciiTheme="majorHAnsi" w:eastAsia="Cambria" w:hAnsiTheme="majorHAnsi" w:cs="Cambria"/>
          <w:sz w:val="21"/>
          <w:szCs w:val="21"/>
        </w:rPr>
        <w:br/>
        <w:t xml:space="preserve">w postępowaniu o udzielenie zamówienia, a w szczególności do: </w:t>
      </w:r>
    </w:p>
    <w:p w:rsidR="008513D7" w:rsidRDefault="0009266C" w:rsidP="00024A51">
      <w:pPr>
        <w:pStyle w:val="Normalny1"/>
        <w:numPr>
          <w:ilvl w:val="0"/>
          <w:numId w:val="52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podpisania i złożenia w imieniu wykonawcy oferty wraz z załącznikami*,</w:t>
      </w:r>
    </w:p>
    <w:p w:rsidR="008513D7" w:rsidRDefault="0009266C" w:rsidP="00024A51">
      <w:pPr>
        <w:pStyle w:val="Normalny1"/>
        <w:numPr>
          <w:ilvl w:val="0"/>
          <w:numId w:val="52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>składania w toku postępowania wszelkich oświadczeń i dokonywania czynności przewidzianych przepisami prawa oraz składania innych oświadczeń w związku</w:t>
      </w:r>
      <w:r w:rsidRPr="008513D7">
        <w:rPr>
          <w:rFonts w:asciiTheme="majorHAnsi" w:eastAsia="Cambria" w:hAnsiTheme="majorHAnsi" w:cs="Cambria"/>
          <w:sz w:val="21"/>
          <w:szCs w:val="21"/>
        </w:rPr>
        <w:br/>
        <w:t xml:space="preserve"> z tym postępowaniem, w tym poświadczenia kopii dokumentów za ich zgodność z oryginałem*,</w:t>
      </w:r>
    </w:p>
    <w:p w:rsidR="008513D7" w:rsidRDefault="0009266C" w:rsidP="00024A51">
      <w:pPr>
        <w:pStyle w:val="Normalny1"/>
        <w:numPr>
          <w:ilvl w:val="0"/>
          <w:numId w:val="52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 xml:space="preserve">składania wyjaśnień dotyczących treści ofert oraz innych dokumentów składanych </w:t>
      </w:r>
      <w:r w:rsidRPr="008513D7">
        <w:rPr>
          <w:rFonts w:asciiTheme="majorHAnsi" w:eastAsia="Cambria" w:hAnsiTheme="majorHAnsi" w:cs="Cambria"/>
          <w:sz w:val="21"/>
          <w:szCs w:val="21"/>
        </w:rPr>
        <w:br/>
        <w:t>w postępowaniu*,</w:t>
      </w:r>
    </w:p>
    <w:p w:rsidR="008513D7" w:rsidRDefault="0009266C" w:rsidP="00024A51">
      <w:pPr>
        <w:pStyle w:val="Normalny1"/>
        <w:numPr>
          <w:ilvl w:val="0"/>
          <w:numId w:val="52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>prowadzenia korespondencji w toczącym się postępowaniu*,</w:t>
      </w:r>
    </w:p>
    <w:p w:rsidR="008513D7" w:rsidRDefault="0009266C" w:rsidP="00024A51">
      <w:pPr>
        <w:pStyle w:val="Normalny1"/>
        <w:numPr>
          <w:ilvl w:val="0"/>
          <w:numId w:val="52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>..........................................................................................................................................................................</w:t>
      </w:r>
      <w:r w:rsidR="008513D7">
        <w:rPr>
          <w:rFonts w:asciiTheme="majorHAnsi" w:eastAsia="Cambria" w:hAnsiTheme="majorHAnsi" w:cs="Cambria"/>
          <w:sz w:val="21"/>
          <w:szCs w:val="21"/>
        </w:rPr>
        <w:t xml:space="preserve">...............................................(określić </w:t>
      </w:r>
      <w:r w:rsidRPr="008513D7">
        <w:rPr>
          <w:rFonts w:asciiTheme="majorHAnsi" w:eastAsia="Cambria" w:hAnsiTheme="majorHAnsi" w:cs="Cambria"/>
          <w:sz w:val="21"/>
          <w:szCs w:val="21"/>
        </w:rPr>
        <w:t>zakres udzielonych ewentualnych dodatko</w:t>
      </w:r>
      <w:r w:rsidR="008513D7">
        <w:rPr>
          <w:rFonts w:asciiTheme="majorHAnsi" w:eastAsia="Cambria" w:hAnsiTheme="majorHAnsi" w:cs="Cambria"/>
          <w:sz w:val="21"/>
          <w:szCs w:val="21"/>
        </w:rPr>
        <w:t>wych uprawnień)</w:t>
      </w:r>
      <w:r w:rsidRPr="008513D7">
        <w:rPr>
          <w:rFonts w:asciiTheme="majorHAnsi" w:eastAsia="Cambria" w:hAnsiTheme="majorHAnsi" w:cs="Cambria"/>
          <w:sz w:val="21"/>
          <w:szCs w:val="21"/>
        </w:rPr>
        <w:t>*</w:t>
      </w:r>
    </w:p>
    <w:p w:rsidR="008513D7" w:rsidRDefault="008513D7" w:rsidP="00024A51">
      <w:pPr>
        <w:pStyle w:val="Normalny1"/>
        <w:numPr>
          <w:ilvl w:val="0"/>
          <w:numId w:val="52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004CD9">
        <w:rPr>
          <w:rFonts w:cs="Arial"/>
          <w:sz w:val="20"/>
        </w:rPr>
        <w:t>udzielania dalszego pełnomocnictwa</w:t>
      </w:r>
      <w:r>
        <w:rPr>
          <w:rFonts w:cs="Arial"/>
          <w:sz w:val="20"/>
        </w:rPr>
        <w:t>,</w:t>
      </w:r>
      <w:r w:rsidRPr="00004CD9">
        <w:rPr>
          <w:rFonts w:cs="Arial"/>
          <w:sz w:val="20"/>
        </w:rPr>
        <w:t>*</w:t>
      </w:r>
    </w:p>
    <w:p w:rsidR="0009266C" w:rsidRPr="008513D7" w:rsidRDefault="0009266C" w:rsidP="00024A51">
      <w:pPr>
        <w:pStyle w:val="Normalny1"/>
        <w:numPr>
          <w:ilvl w:val="0"/>
          <w:numId w:val="52"/>
        </w:numPr>
        <w:spacing w:after="120"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>zawarcia umowy na re</w:t>
      </w:r>
      <w:r w:rsidR="008513D7">
        <w:rPr>
          <w:rFonts w:asciiTheme="majorHAnsi" w:eastAsia="Cambria" w:hAnsiTheme="majorHAnsi" w:cs="Cambria"/>
          <w:sz w:val="21"/>
          <w:szCs w:val="21"/>
        </w:rPr>
        <w:t>alizację zamówienia publicznego,</w:t>
      </w:r>
      <w:r w:rsidRPr="008513D7">
        <w:rPr>
          <w:rFonts w:asciiTheme="majorHAnsi" w:eastAsia="Cambria" w:hAnsiTheme="majorHAnsi" w:cs="Cambria"/>
          <w:sz w:val="21"/>
          <w:szCs w:val="21"/>
        </w:rPr>
        <w:t>*</w:t>
      </w:r>
    </w:p>
    <w:tbl>
      <w:tblPr>
        <w:tblW w:w="9000" w:type="dxa"/>
        <w:tblInd w:w="6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/>
      </w:tblPr>
      <w:tblGrid>
        <w:gridCol w:w="2227"/>
        <w:gridCol w:w="3301"/>
        <w:gridCol w:w="1277"/>
        <w:gridCol w:w="2195"/>
      </w:tblGrid>
      <w:tr w:rsidR="0009266C" w:rsidRPr="00EF0EDE" w:rsidTr="00981E5A">
        <w:trPr>
          <w:trHeight w:val="500"/>
        </w:trPr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D63723">
            <w:pPr>
              <w:pStyle w:val="Normalny1"/>
              <w:keepNext/>
              <w:keepLines/>
              <w:spacing w:line="276" w:lineRule="auto"/>
              <w:jc w:val="center"/>
              <w:rPr>
                <w:rFonts w:asciiTheme="majorHAnsi" w:eastAsia="Cambria" w:hAnsiTheme="majorHAnsi" w:cs="Cambria"/>
                <w:i/>
                <w:sz w:val="21"/>
                <w:szCs w:val="21"/>
              </w:rPr>
            </w:pPr>
            <w:r w:rsidRPr="00EF0EDE">
              <w:rPr>
                <w:rFonts w:asciiTheme="majorHAnsi" w:eastAsia="Cambria" w:hAnsiTheme="majorHAnsi" w:cs="Cambria"/>
                <w:i/>
                <w:sz w:val="21"/>
                <w:szCs w:val="21"/>
              </w:rPr>
              <w:t>Nazwa firmy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D63723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  <w:r w:rsidRPr="00EF0EDE">
              <w:rPr>
                <w:rFonts w:asciiTheme="majorHAnsi" w:eastAsia="Cambria" w:hAnsiTheme="majorHAnsi" w:cs="Cambria"/>
                <w:b/>
                <w:sz w:val="21"/>
                <w:szCs w:val="21"/>
              </w:rPr>
              <w:t>Imię i nazwisko osoby upoważnionej do udzielenia  pełnomocnictwa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D63723">
            <w:pPr>
              <w:pStyle w:val="Normalny1"/>
              <w:keepNext/>
              <w:keepLines/>
              <w:spacing w:line="276" w:lineRule="auto"/>
              <w:jc w:val="center"/>
              <w:rPr>
                <w:rFonts w:asciiTheme="majorHAnsi" w:eastAsia="Cambria" w:hAnsiTheme="majorHAnsi" w:cs="Cambria"/>
                <w:i/>
                <w:sz w:val="21"/>
                <w:szCs w:val="21"/>
              </w:rPr>
            </w:pPr>
            <w:r w:rsidRPr="00EF0EDE">
              <w:rPr>
                <w:rFonts w:asciiTheme="majorHAnsi" w:eastAsia="Cambria" w:hAnsiTheme="majorHAnsi" w:cs="Cambria"/>
                <w:i/>
                <w:sz w:val="21"/>
                <w:szCs w:val="21"/>
              </w:rPr>
              <w:t>Data</w:t>
            </w:r>
          </w:p>
        </w:tc>
        <w:tc>
          <w:tcPr>
            <w:tcW w:w="2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D63723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b/>
                <w:sz w:val="21"/>
                <w:szCs w:val="21"/>
                <w:u w:val="single"/>
              </w:rPr>
            </w:pPr>
            <w:r w:rsidRPr="00EF0EDE">
              <w:rPr>
                <w:rFonts w:asciiTheme="majorHAnsi" w:eastAsia="Cambria" w:hAnsiTheme="majorHAnsi" w:cs="Cambria"/>
                <w:b/>
                <w:sz w:val="21"/>
                <w:szCs w:val="21"/>
                <w:u w:val="single"/>
              </w:rPr>
              <w:t>Podpis osoby upoważnionej do udzielenia pełnomocnictwa</w:t>
            </w:r>
          </w:p>
        </w:tc>
      </w:tr>
      <w:tr w:rsidR="0009266C" w:rsidRPr="00EF0EDE" w:rsidTr="00981E5A">
        <w:trPr>
          <w:trHeight w:val="800"/>
        </w:trPr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</w:tr>
      <w:tr w:rsidR="0009266C" w:rsidRPr="00EF0EDE" w:rsidTr="00981E5A">
        <w:trPr>
          <w:trHeight w:val="280"/>
        </w:trPr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</w:tr>
    </w:tbl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*niepotrzebne skreślić lub pominąć.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EF0EDE">
        <w:rPr>
          <w:rFonts w:asciiTheme="majorHAnsi" w:eastAsia="Cambria" w:hAnsiTheme="majorHAnsi" w:cs="Cambria"/>
          <w:b/>
          <w:sz w:val="21"/>
          <w:szCs w:val="21"/>
          <w:u w:val="single"/>
        </w:rPr>
        <w:lastRenderedPageBreak/>
        <w:t>Uwaga</w:t>
      </w:r>
      <w:r w:rsidRPr="00EF0EDE">
        <w:rPr>
          <w:rFonts w:asciiTheme="majorHAnsi" w:eastAsia="Cambria" w:hAnsiTheme="majorHAnsi" w:cs="Cambria"/>
          <w:b/>
          <w:sz w:val="21"/>
          <w:szCs w:val="21"/>
        </w:rPr>
        <w:t>: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i/>
          <w:sz w:val="21"/>
          <w:szCs w:val="21"/>
        </w:rPr>
      </w:pPr>
      <w:r w:rsidRPr="00EF0EDE">
        <w:rPr>
          <w:rFonts w:asciiTheme="majorHAnsi" w:eastAsia="Cambria" w:hAnsiTheme="majorHAnsi" w:cs="Cambria"/>
          <w:i/>
          <w:sz w:val="21"/>
          <w:szCs w:val="21"/>
        </w:rPr>
        <w:t>Pełnomocnictwo musi być podpisane przez wszystkich Wykonawców ubiegających się wspólnie o udzielenie zamówienia. Podpisy muszą być złożone przez osoby upoważnione do składania oświadczeń woli w imieniu Wykonawców oraz muszą zostać załączone dok</w:t>
      </w:r>
      <w:r w:rsidR="008513D7">
        <w:rPr>
          <w:rFonts w:asciiTheme="majorHAnsi" w:eastAsia="Cambria" w:hAnsiTheme="majorHAnsi" w:cs="Cambria"/>
          <w:i/>
          <w:sz w:val="21"/>
          <w:szCs w:val="21"/>
        </w:rPr>
        <w:t>umenty</w:t>
      </w:r>
      <w:r w:rsidRPr="00EF0EDE">
        <w:rPr>
          <w:rFonts w:asciiTheme="majorHAnsi" w:eastAsia="Cambria" w:hAnsiTheme="majorHAnsi" w:cs="Cambria"/>
          <w:i/>
          <w:sz w:val="21"/>
          <w:szCs w:val="21"/>
        </w:rPr>
        <w:t>, z których wynikło będzie to uprawnienie</w:t>
      </w:r>
      <w:r w:rsidR="008513D7">
        <w:rPr>
          <w:rFonts w:asciiTheme="majorHAnsi" w:eastAsia="Cambria" w:hAnsiTheme="majorHAnsi" w:cs="Cambria"/>
          <w:i/>
          <w:sz w:val="21"/>
          <w:szCs w:val="21"/>
        </w:rPr>
        <w:t>.</w:t>
      </w: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Tytu"/>
        <w:spacing w:after="0" w:line="276" w:lineRule="auto"/>
        <w:jc w:val="both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Tytu"/>
        <w:spacing w:after="0" w:line="276" w:lineRule="auto"/>
        <w:jc w:val="both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Tytu"/>
        <w:spacing w:after="0" w:line="276" w:lineRule="auto"/>
        <w:jc w:val="both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Tytu"/>
        <w:spacing w:after="0" w:line="276" w:lineRule="auto"/>
        <w:jc w:val="both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sectPr w:rsidR="0009266C" w:rsidRPr="00B46386" w:rsidSect="0009266C">
      <w:headerReference w:type="first" r:id="rId13"/>
      <w:footerReference w:type="first" r:id="rId14"/>
      <w:footnotePr>
        <w:numRestart w:val="eachSect"/>
      </w:footnotePr>
      <w:pgSz w:w="11906" w:h="16838"/>
      <w:pgMar w:top="851" w:right="1134" w:bottom="851" w:left="1134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70A" w:rsidRDefault="00EE270A" w:rsidP="00BE6F90">
      <w:r>
        <w:separator/>
      </w:r>
    </w:p>
  </w:endnote>
  <w:endnote w:type="continuationSeparator" w:id="0">
    <w:p w:rsidR="00EE270A" w:rsidRDefault="00EE270A" w:rsidP="00BE6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Meiryo"/>
    <w:charset w:val="80"/>
    <w:family w:val="swiss"/>
    <w:pitch w:val="default"/>
    <w:sig w:usb0="00000000" w:usb1="00000000" w:usb2="00000000" w:usb3="00000000" w:csb0="00000000" w:csb1="00000000"/>
  </w:font>
  <w:font w:name="Exo 2.0 Light">
    <w:altName w:val="Arial"/>
    <w:panose1 w:val="000000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50D" w:rsidRPr="006112BF" w:rsidRDefault="003A050D" w:rsidP="006112B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50D" w:rsidRDefault="003A050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70A" w:rsidRDefault="00EE270A" w:rsidP="00BE6F90">
      <w:r>
        <w:separator/>
      </w:r>
    </w:p>
  </w:footnote>
  <w:footnote w:type="continuationSeparator" w:id="0">
    <w:p w:rsidR="00EE270A" w:rsidRDefault="00EE270A" w:rsidP="00BE6F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50D" w:rsidRDefault="003A050D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50D" w:rsidRDefault="003A050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50D" w:rsidRDefault="003A050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upperLetter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</w:abstractNum>
  <w:abstractNum w:abstractNumId="4">
    <w:nsid w:val="00000007"/>
    <w:multiLevelType w:val="multilevel"/>
    <w:tmpl w:val="A6D4B152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5">
    <w:nsid w:val="00000008"/>
    <w:multiLevelType w:val="multi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6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0000009"/>
    <w:multiLevelType w:val="multilevel"/>
    <w:tmpl w:val="00000009"/>
    <w:name w:val="WW8Num3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color w:val="auto"/>
      </w:rPr>
    </w:lvl>
    <w:lvl w:ilvl="1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0000000A"/>
    <w:name w:val="WW8Num36"/>
    <w:lvl w:ilvl="0">
      <w:start w:val="3"/>
      <w:numFmt w:val="decimal"/>
      <w:lvlText w:val="%1."/>
      <w:lvlJc w:val="left"/>
      <w:pPr>
        <w:tabs>
          <w:tab w:val="num" w:pos="395"/>
        </w:tabs>
        <w:ind w:left="395" w:hanging="395"/>
      </w:pPr>
      <w:rPr>
        <w:rFonts w:cs="Times New Roman"/>
        <w:b w:val="0"/>
      </w:rPr>
    </w:lvl>
    <w:lvl w:ilvl="1">
      <w:start w:val="2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cs="Times New Roman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000000B"/>
    <w:multiLevelType w:val="singleLevel"/>
    <w:tmpl w:val="0000000B"/>
    <w:name w:val="WW8Num3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</w:abstractNum>
  <w:abstractNum w:abstractNumId="9">
    <w:nsid w:val="0000000C"/>
    <w:multiLevelType w:val="multilevel"/>
    <w:tmpl w:val="0000000C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00000D"/>
    <w:multiLevelType w:val="singleLevel"/>
    <w:tmpl w:val="0000000D"/>
    <w:name w:val="WW8Num3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color w:val="auto"/>
      </w:rPr>
    </w:lvl>
  </w:abstractNum>
  <w:abstractNum w:abstractNumId="11">
    <w:nsid w:val="0000000F"/>
    <w:multiLevelType w:val="singleLevel"/>
    <w:tmpl w:val="0000000F"/>
    <w:name w:val="WW8Num41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cs="Times New Roman"/>
      </w:rPr>
    </w:lvl>
  </w:abstractNum>
  <w:abstractNum w:abstractNumId="12">
    <w:nsid w:val="00000010"/>
    <w:multiLevelType w:val="multilevel"/>
    <w:tmpl w:val="00000010"/>
    <w:name w:val="WW8Num4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0000011"/>
    <w:multiLevelType w:val="singleLevel"/>
    <w:tmpl w:val="00000011"/>
    <w:name w:val="WW8Num4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14">
    <w:nsid w:val="00000012"/>
    <w:multiLevelType w:val="singleLevel"/>
    <w:tmpl w:val="00000012"/>
    <w:name w:val="WW8Num44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</w:abstractNum>
  <w:abstractNum w:abstractNumId="15">
    <w:nsid w:val="00000013"/>
    <w:multiLevelType w:val="singleLevel"/>
    <w:tmpl w:val="00000013"/>
    <w:name w:val="WW8Num45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</w:abstractNum>
  <w:abstractNum w:abstractNumId="16">
    <w:nsid w:val="00000015"/>
    <w:multiLevelType w:val="singleLevel"/>
    <w:tmpl w:val="00000015"/>
    <w:name w:val="WW8Num4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</w:abstractNum>
  <w:abstractNum w:abstractNumId="17">
    <w:nsid w:val="00000016"/>
    <w:multiLevelType w:val="multilevel"/>
    <w:tmpl w:val="00000016"/>
    <w:name w:val="WW8Num4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  <w:lvl w:ilvl="1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0000017"/>
    <w:multiLevelType w:val="single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00000018"/>
    <w:multiLevelType w:val="singleLevel"/>
    <w:tmpl w:val="00000018"/>
    <w:name w:val="WW8Num5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</w:abstractNum>
  <w:abstractNum w:abstractNumId="20">
    <w:nsid w:val="00000019"/>
    <w:multiLevelType w:val="singleLevel"/>
    <w:tmpl w:val="00000019"/>
    <w:name w:val="WW8Num5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1">
    <w:nsid w:val="0000001A"/>
    <w:multiLevelType w:val="singleLevel"/>
    <w:tmpl w:val="0000001A"/>
    <w:name w:val="WW8Num5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2">
    <w:nsid w:val="0000001B"/>
    <w:multiLevelType w:val="singleLevel"/>
    <w:tmpl w:val="0000001B"/>
    <w:name w:val="WW8Num53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3">
    <w:nsid w:val="0000001C"/>
    <w:multiLevelType w:val="singleLevel"/>
    <w:tmpl w:val="0000001C"/>
    <w:name w:val="WW8Num54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cs="Times New Roman"/>
      </w:rPr>
    </w:lvl>
  </w:abstractNum>
  <w:abstractNum w:abstractNumId="24">
    <w:nsid w:val="0000001D"/>
    <w:multiLevelType w:val="singleLevel"/>
    <w:tmpl w:val="0000001D"/>
    <w:name w:val="WW8Num55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5">
    <w:nsid w:val="0000001E"/>
    <w:multiLevelType w:val="multilevel"/>
    <w:tmpl w:val="0000001E"/>
    <w:name w:val="WW8Num5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5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0000001F"/>
    <w:multiLevelType w:val="singleLevel"/>
    <w:tmpl w:val="0000001F"/>
    <w:name w:val="WW8Num57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cs="Times New Roman"/>
      </w:rPr>
    </w:lvl>
  </w:abstractNum>
  <w:abstractNum w:abstractNumId="27">
    <w:nsid w:val="00000020"/>
    <w:multiLevelType w:val="singleLevel"/>
    <w:tmpl w:val="00000020"/>
    <w:name w:val="WW8Num5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8">
    <w:nsid w:val="00000021"/>
    <w:multiLevelType w:val="singleLevel"/>
    <w:tmpl w:val="00000021"/>
    <w:name w:val="WW8Num5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9">
    <w:nsid w:val="00000022"/>
    <w:multiLevelType w:val="singleLevel"/>
    <w:tmpl w:val="00000022"/>
    <w:name w:val="WW8Num6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</w:abstractNum>
  <w:abstractNum w:abstractNumId="30">
    <w:nsid w:val="00000023"/>
    <w:multiLevelType w:val="singleLevel"/>
    <w:tmpl w:val="00000023"/>
    <w:name w:val="WW8Num6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31">
    <w:nsid w:val="01247C55"/>
    <w:multiLevelType w:val="hybridMultilevel"/>
    <w:tmpl w:val="5E402B4A"/>
    <w:lvl w:ilvl="0" w:tplc="56AA395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>
    <w:nsid w:val="01F132A5"/>
    <w:multiLevelType w:val="multilevel"/>
    <w:tmpl w:val="4B5A1D5E"/>
    <w:lvl w:ilvl="0">
      <w:start w:val="3"/>
      <w:numFmt w:val="decimal"/>
      <w:lvlText w:val="4.%1."/>
      <w:lvlJc w:val="left"/>
      <w:pPr>
        <w:ind w:left="720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>
    <w:nsid w:val="02175726"/>
    <w:multiLevelType w:val="hybridMultilevel"/>
    <w:tmpl w:val="2DAA1A20"/>
    <w:lvl w:ilvl="0" w:tplc="4C641104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023B2F2A"/>
    <w:multiLevelType w:val="hybridMultilevel"/>
    <w:tmpl w:val="8C12309A"/>
    <w:lvl w:ilvl="0" w:tplc="6E40E4FA">
      <w:start w:val="1"/>
      <w:numFmt w:val="decimal"/>
      <w:lvlText w:val="16.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0449032B"/>
    <w:multiLevelType w:val="multilevel"/>
    <w:tmpl w:val="73A27CE4"/>
    <w:lvl w:ilvl="0">
      <w:start w:val="1"/>
      <w:numFmt w:val="decimal"/>
      <w:lvlText w:val="7.%1."/>
      <w:lvlJc w:val="left"/>
      <w:pPr>
        <w:ind w:left="720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56D6187"/>
    <w:multiLevelType w:val="hybridMultilevel"/>
    <w:tmpl w:val="84482F96"/>
    <w:lvl w:ilvl="0" w:tplc="D9C27FBE">
      <w:start w:val="2"/>
      <w:numFmt w:val="decimal"/>
      <w:lvlText w:val="%1."/>
      <w:lvlJc w:val="left"/>
      <w:pPr>
        <w:ind w:left="1778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76973A5"/>
    <w:multiLevelType w:val="hybridMultilevel"/>
    <w:tmpl w:val="F31AD4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92D3C96"/>
    <w:multiLevelType w:val="hybridMultilevel"/>
    <w:tmpl w:val="9C3A04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9">
    <w:nsid w:val="09907CBF"/>
    <w:multiLevelType w:val="multilevel"/>
    <w:tmpl w:val="F7DC3374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09F2378B"/>
    <w:multiLevelType w:val="multilevel"/>
    <w:tmpl w:val="911A185E"/>
    <w:lvl w:ilvl="0">
      <w:start w:val="1"/>
      <w:numFmt w:val="decimal"/>
      <w:suff w:val="nothing"/>
      <w:lvlText w:val="§ %1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ind w:left="510" w:hanging="510"/>
      </w:pPr>
      <w:rPr>
        <w:rFonts w:cs="Times New Roman"/>
        <w:b w:val="0"/>
        <w:i w:val="0"/>
        <w:color w:val="00000A"/>
        <w:sz w:val="21"/>
      </w:rPr>
    </w:lvl>
    <w:lvl w:ilvl="2">
      <w:start w:val="1"/>
      <w:numFmt w:val="lowerLetter"/>
      <w:lvlText w:val="%3)"/>
      <w:lvlJc w:val="left"/>
      <w:pPr>
        <w:ind w:left="794" w:hanging="510"/>
      </w:pPr>
      <w:rPr>
        <w:rFonts w:cs="Arial"/>
        <w:b w:val="0"/>
        <w:sz w:val="21"/>
      </w:rPr>
    </w:lvl>
    <w:lvl w:ilvl="3">
      <w:start w:val="14"/>
      <w:numFmt w:val="bullet"/>
      <w:lvlText w:val="-"/>
      <w:lvlJc w:val="left"/>
      <w:pPr>
        <w:ind w:left="1077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"/>
      <w:lvlJc w:val="left"/>
      <w:pPr>
        <w:ind w:left="2160" w:hanging="360"/>
      </w:pPr>
      <w:rPr>
        <w:rFonts w:ascii="Symbol" w:hAnsi="Symbol" w:cs="Symbol" w:hint="default"/>
      </w:rPr>
    </w:lvl>
    <w:lvl w:ilvl="6">
      <w:start w:val="1"/>
      <w:numFmt w:val="bullet"/>
      <w:lvlText w:val=""/>
      <w:lvlJc w:val="left"/>
      <w:pPr>
        <w:ind w:left="252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Wide Latin" w:hAnsi="Wide Latin" w:cs="Wide Latin" w:hint="default"/>
      </w:rPr>
    </w:lvl>
    <w:lvl w:ilvl="8">
      <w:start w:val="1"/>
      <w:numFmt w:val="bullet"/>
      <w:lvlText w:val="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41">
    <w:nsid w:val="0B335895"/>
    <w:multiLevelType w:val="multilevel"/>
    <w:tmpl w:val="4F028D66"/>
    <w:lvl w:ilvl="0">
      <w:start w:val="1"/>
      <w:numFmt w:val="decimal"/>
      <w:pStyle w:val="SGI-tredokumentunrartykuu"/>
      <w:suff w:val="nothing"/>
      <w:lvlText w:val="§ %1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pStyle w:val="SGI-tredokumentulistanumerowana-liczby"/>
      <w:lvlText w:val="%2."/>
      <w:lvlJc w:val="left"/>
      <w:pPr>
        <w:ind w:left="510" w:hanging="510"/>
      </w:pPr>
      <w:rPr>
        <w:rFonts w:asciiTheme="majorHAnsi" w:hAnsiTheme="majorHAnsi" w:cs="Times New Roman" w:hint="default"/>
        <w:b w:val="0"/>
        <w:i w:val="0"/>
        <w:color w:val="auto"/>
        <w:sz w:val="21"/>
        <w:szCs w:val="21"/>
      </w:rPr>
    </w:lvl>
    <w:lvl w:ilvl="2">
      <w:start w:val="1"/>
      <w:numFmt w:val="lowerLetter"/>
      <w:pStyle w:val="SGI-tredokumentulistanumerowana-literyiniej"/>
      <w:lvlText w:val="%3)"/>
      <w:lvlJc w:val="left"/>
      <w:pPr>
        <w:ind w:left="794" w:hanging="510"/>
      </w:pPr>
      <w:rPr>
        <w:rFonts w:asciiTheme="majorHAnsi" w:hAnsiTheme="majorHAnsi" w:cs="Arial" w:hint="default"/>
        <w:b w:val="0"/>
      </w:rPr>
    </w:lvl>
    <w:lvl w:ilvl="3">
      <w:start w:val="14"/>
      <w:numFmt w:val="bullet"/>
      <w:lvlText w:val="-"/>
      <w:lvlJc w:val="left"/>
      <w:pPr>
        <w:ind w:left="1077" w:hanging="357"/>
      </w:pPr>
      <w:rPr>
        <w:rFonts w:ascii="Times New Roman" w:hAnsi="Times New Roman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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"/>
      <w:lvlJc w:val="left"/>
      <w:pPr>
        <w:ind w:left="2520" w:hanging="360"/>
      </w:pPr>
      <w:rPr>
        <w:rFonts w:ascii="Wingdings 2" w:hAnsi="Wingdings 2" w:hint="default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Wide Latin" w:hAnsi="Wide Latin" w:hint="default"/>
      </w:rPr>
    </w:lvl>
    <w:lvl w:ilvl="8">
      <w:start w:val="1"/>
      <w:numFmt w:val="bullet"/>
      <w:lvlText w:val=""/>
      <w:lvlJc w:val="left"/>
      <w:pPr>
        <w:ind w:left="3240" w:hanging="360"/>
      </w:pPr>
      <w:rPr>
        <w:rFonts w:ascii="Symbol" w:hAnsi="Symbol" w:hint="default"/>
      </w:rPr>
    </w:lvl>
  </w:abstractNum>
  <w:abstractNum w:abstractNumId="42">
    <w:nsid w:val="0C9F525D"/>
    <w:multiLevelType w:val="hybridMultilevel"/>
    <w:tmpl w:val="0EA65B4A"/>
    <w:lvl w:ilvl="0" w:tplc="55260E22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1"/>
        <w:szCs w:val="2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EFE52A8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CCF18E1"/>
    <w:multiLevelType w:val="hybridMultilevel"/>
    <w:tmpl w:val="65B43210"/>
    <w:lvl w:ilvl="0" w:tplc="06E49B20">
      <w:start w:val="3"/>
      <w:numFmt w:val="decimal"/>
      <w:lvlText w:val="14.%1."/>
      <w:lvlJc w:val="left"/>
      <w:pPr>
        <w:ind w:left="720" w:hanging="360"/>
      </w:pPr>
      <w:rPr>
        <w:rFonts w:asciiTheme="majorHAnsi" w:hAnsiTheme="majorHAnsi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D26278C"/>
    <w:multiLevelType w:val="hybridMultilevel"/>
    <w:tmpl w:val="A7E465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0D291F88"/>
    <w:multiLevelType w:val="hybridMultilevel"/>
    <w:tmpl w:val="D32CE210"/>
    <w:lvl w:ilvl="0" w:tplc="FED6DFC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415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D41265A"/>
    <w:multiLevelType w:val="multilevel"/>
    <w:tmpl w:val="F5880A78"/>
    <w:lvl w:ilvl="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ED401D7"/>
    <w:multiLevelType w:val="multilevel"/>
    <w:tmpl w:val="69624E82"/>
    <w:lvl w:ilvl="0">
      <w:start w:val="1"/>
      <w:numFmt w:val="decimal"/>
      <w:lvlText w:val="%1)"/>
      <w:lvlJc w:val="left"/>
      <w:pPr>
        <w:ind w:left="1462" w:hanging="360"/>
      </w:pPr>
    </w:lvl>
    <w:lvl w:ilvl="1">
      <w:start w:val="1"/>
      <w:numFmt w:val="lowerLetter"/>
      <w:lvlText w:val="%2."/>
      <w:lvlJc w:val="left"/>
      <w:pPr>
        <w:ind w:left="2182" w:hanging="360"/>
      </w:pPr>
    </w:lvl>
    <w:lvl w:ilvl="2">
      <w:start w:val="1"/>
      <w:numFmt w:val="lowerRoman"/>
      <w:lvlText w:val="%3."/>
      <w:lvlJc w:val="right"/>
      <w:pPr>
        <w:ind w:left="2902" w:hanging="180"/>
      </w:pPr>
    </w:lvl>
    <w:lvl w:ilvl="3">
      <w:start w:val="1"/>
      <w:numFmt w:val="decimal"/>
      <w:lvlText w:val="%4."/>
      <w:lvlJc w:val="left"/>
      <w:pPr>
        <w:ind w:left="3622" w:hanging="360"/>
      </w:pPr>
    </w:lvl>
    <w:lvl w:ilvl="4">
      <w:start w:val="1"/>
      <w:numFmt w:val="lowerLetter"/>
      <w:lvlText w:val="%5."/>
      <w:lvlJc w:val="left"/>
      <w:pPr>
        <w:ind w:left="4342" w:hanging="360"/>
      </w:pPr>
    </w:lvl>
    <w:lvl w:ilvl="5">
      <w:start w:val="1"/>
      <w:numFmt w:val="lowerRoman"/>
      <w:lvlText w:val="%6."/>
      <w:lvlJc w:val="right"/>
      <w:pPr>
        <w:ind w:left="5062" w:hanging="180"/>
      </w:pPr>
    </w:lvl>
    <w:lvl w:ilvl="6">
      <w:start w:val="1"/>
      <w:numFmt w:val="decimal"/>
      <w:lvlText w:val="%7."/>
      <w:lvlJc w:val="left"/>
      <w:pPr>
        <w:ind w:left="5782" w:hanging="360"/>
      </w:pPr>
    </w:lvl>
    <w:lvl w:ilvl="7">
      <w:start w:val="1"/>
      <w:numFmt w:val="lowerLetter"/>
      <w:lvlText w:val="%8."/>
      <w:lvlJc w:val="left"/>
      <w:pPr>
        <w:ind w:left="6502" w:hanging="360"/>
      </w:pPr>
    </w:lvl>
    <w:lvl w:ilvl="8">
      <w:start w:val="1"/>
      <w:numFmt w:val="lowerRoman"/>
      <w:lvlText w:val="%9."/>
      <w:lvlJc w:val="right"/>
      <w:pPr>
        <w:ind w:left="7222" w:hanging="180"/>
      </w:pPr>
    </w:lvl>
  </w:abstractNum>
  <w:abstractNum w:abstractNumId="48">
    <w:nsid w:val="1026333E"/>
    <w:multiLevelType w:val="hybridMultilevel"/>
    <w:tmpl w:val="E15E71EC"/>
    <w:lvl w:ilvl="0" w:tplc="9440C2F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45612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EAFE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3AA4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2C12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8247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5E56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8652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D8BE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11CC6ED1"/>
    <w:multiLevelType w:val="multilevel"/>
    <w:tmpl w:val="251AA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1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0">
    <w:nsid w:val="125E4205"/>
    <w:multiLevelType w:val="hybridMultilevel"/>
    <w:tmpl w:val="13DADC74"/>
    <w:lvl w:ilvl="0" w:tplc="5D82C218">
      <w:start w:val="1"/>
      <w:numFmt w:val="lowerLetter"/>
      <w:lvlText w:val="%1)"/>
      <w:lvlJc w:val="left"/>
      <w:pPr>
        <w:ind w:left="1287" w:hanging="360"/>
      </w:pPr>
    </w:lvl>
    <w:lvl w:ilvl="1" w:tplc="8E7E0836" w:tentative="1">
      <w:start w:val="1"/>
      <w:numFmt w:val="lowerLetter"/>
      <w:lvlText w:val="%2."/>
      <w:lvlJc w:val="left"/>
      <w:pPr>
        <w:ind w:left="2007" w:hanging="360"/>
      </w:pPr>
    </w:lvl>
    <w:lvl w:ilvl="2" w:tplc="54BE87FA" w:tentative="1">
      <w:start w:val="1"/>
      <w:numFmt w:val="lowerRoman"/>
      <w:lvlText w:val="%3."/>
      <w:lvlJc w:val="right"/>
      <w:pPr>
        <w:ind w:left="2727" w:hanging="180"/>
      </w:pPr>
    </w:lvl>
    <w:lvl w:ilvl="3" w:tplc="F37EEDC2" w:tentative="1">
      <w:start w:val="1"/>
      <w:numFmt w:val="decimal"/>
      <w:lvlText w:val="%4."/>
      <w:lvlJc w:val="left"/>
      <w:pPr>
        <w:ind w:left="3447" w:hanging="360"/>
      </w:pPr>
    </w:lvl>
    <w:lvl w:ilvl="4" w:tplc="CF9A05F0" w:tentative="1">
      <w:start w:val="1"/>
      <w:numFmt w:val="lowerLetter"/>
      <w:lvlText w:val="%5."/>
      <w:lvlJc w:val="left"/>
      <w:pPr>
        <w:ind w:left="4167" w:hanging="360"/>
      </w:pPr>
    </w:lvl>
    <w:lvl w:ilvl="5" w:tplc="3EDCC8C2" w:tentative="1">
      <w:start w:val="1"/>
      <w:numFmt w:val="lowerRoman"/>
      <w:lvlText w:val="%6."/>
      <w:lvlJc w:val="right"/>
      <w:pPr>
        <w:ind w:left="4887" w:hanging="180"/>
      </w:pPr>
    </w:lvl>
    <w:lvl w:ilvl="6" w:tplc="5D8423EC" w:tentative="1">
      <w:start w:val="1"/>
      <w:numFmt w:val="decimal"/>
      <w:lvlText w:val="%7."/>
      <w:lvlJc w:val="left"/>
      <w:pPr>
        <w:ind w:left="5607" w:hanging="360"/>
      </w:pPr>
    </w:lvl>
    <w:lvl w:ilvl="7" w:tplc="5DA28BA8" w:tentative="1">
      <w:start w:val="1"/>
      <w:numFmt w:val="lowerLetter"/>
      <w:lvlText w:val="%8."/>
      <w:lvlJc w:val="left"/>
      <w:pPr>
        <w:ind w:left="6327" w:hanging="360"/>
      </w:pPr>
    </w:lvl>
    <w:lvl w:ilvl="8" w:tplc="32B000E6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>
    <w:nsid w:val="13960EBF"/>
    <w:multiLevelType w:val="multilevel"/>
    <w:tmpl w:val="9774D3B2"/>
    <w:lvl w:ilvl="0">
      <w:start w:val="9"/>
      <w:numFmt w:val="decimal"/>
      <w:lvlText w:val="%1."/>
      <w:lvlJc w:val="left"/>
      <w:pPr>
        <w:ind w:left="360" w:hanging="360"/>
      </w:pPr>
      <w:rPr>
        <w:rFonts w:eastAsia="Cambria" w:hint="default"/>
        <w:color w:val="auto"/>
      </w:rPr>
    </w:lvl>
    <w:lvl w:ilvl="1">
      <w:start w:val="10"/>
      <w:numFmt w:val="decimal"/>
      <w:lvlText w:val="%1.%2."/>
      <w:lvlJc w:val="left"/>
      <w:pPr>
        <w:ind w:left="360" w:hanging="360"/>
      </w:pPr>
      <w:rPr>
        <w:rFonts w:eastAsia="Cambria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mbria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mbria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mbria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mbri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mbri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mbri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mbria" w:hint="default"/>
        <w:color w:val="auto"/>
      </w:rPr>
    </w:lvl>
  </w:abstractNum>
  <w:abstractNum w:abstractNumId="52">
    <w:nsid w:val="15244240"/>
    <w:multiLevelType w:val="hybridMultilevel"/>
    <w:tmpl w:val="DF706314"/>
    <w:lvl w:ilvl="0" w:tplc="D2C66B9A">
      <w:start w:val="1"/>
      <w:numFmt w:val="lowerLetter"/>
      <w:lvlText w:val="%1)"/>
      <w:lvlJc w:val="left"/>
      <w:pPr>
        <w:ind w:left="927" w:hanging="360"/>
      </w:pPr>
      <w:rPr>
        <w:rFonts w:eastAsia="Cambria" w:hint="default"/>
        <w:color w:val="auto"/>
      </w:rPr>
    </w:lvl>
    <w:lvl w:ilvl="1" w:tplc="494E9890" w:tentative="1">
      <w:start w:val="1"/>
      <w:numFmt w:val="lowerLetter"/>
      <w:lvlText w:val="%2."/>
      <w:lvlJc w:val="left"/>
      <w:pPr>
        <w:ind w:left="1647" w:hanging="360"/>
      </w:pPr>
    </w:lvl>
    <w:lvl w:ilvl="2" w:tplc="5F7804E8" w:tentative="1">
      <w:start w:val="1"/>
      <w:numFmt w:val="lowerRoman"/>
      <w:lvlText w:val="%3."/>
      <w:lvlJc w:val="right"/>
      <w:pPr>
        <w:ind w:left="2367" w:hanging="180"/>
      </w:pPr>
    </w:lvl>
    <w:lvl w:ilvl="3" w:tplc="93127F18" w:tentative="1">
      <w:start w:val="1"/>
      <w:numFmt w:val="decimal"/>
      <w:lvlText w:val="%4."/>
      <w:lvlJc w:val="left"/>
      <w:pPr>
        <w:ind w:left="3087" w:hanging="360"/>
      </w:pPr>
    </w:lvl>
    <w:lvl w:ilvl="4" w:tplc="402C3D9E" w:tentative="1">
      <w:start w:val="1"/>
      <w:numFmt w:val="lowerLetter"/>
      <w:lvlText w:val="%5."/>
      <w:lvlJc w:val="left"/>
      <w:pPr>
        <w:ind w:left="3807" w:hanging="360"/>
      </w:pPr>
    </w:lvl>
    <w:lvl w:ilvl="5" w:tplc="3F40EB16" w:tentative="1">
      <w:start w:val="1"/>
      <w:numFmt w:val="lowerRoman"/>
      <w:lvlText w:val="%6."/>
      <w:lvlJc w:val="right"/>
      <w:pPr>
        <w:ind w:left="4527" w:hanging="180"/>
      </w:pPr>
    </w:lvl>
    <w:lvl w:ilvl="6" w:tplc="358EF2DA" w:tentative="1">
      <w:start w:val="1"/>
      <w:numFmt w:val="decimal"/>
      <w:lvlText w:val="%7."/>
      <w:lvlJc w:val="left"/>
      <w:pPr>
        <w:ind w:left="5247" w:hanging="360"/>
      </w:pPr>
    </w:lvl>
    <w:lvl w:ilvl="7" w:tplc="314C8160" w:tentative="1">
      <w:start w:val="1"/>
      <w:numFmt w:val="lowerLetter"/>
      <w:lvlText w:val="%8."/>
      <w:lvlJc w:val="left"/>
      <w:pPr>
        <w:ind w:left="5967" w:hanging="360"/>
      </w:pPr>
    </w:lvl>
    <w:lvl w:ilvl="8" w:tplc="9FB09A7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5244CAA"/>
    <w:multiLevelType w:val="hybridMultilevel"/>
    <w:tmpl w:val="C20E1A3A"/>
    <w:lvl w:ilvl="0" w:tplc="EEC4706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15DD7CD0"/>
    <w:multiLevelType w:val="multilevel"/>
    <w:tmpl w:val="07964FF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171D687C"/>
    <w:multiLevelType w:val="hybridMultilevel"/>
    <w:tmpl w:val="248688C2"/>
    <w:lvl w:ilvl="0" w:tplc="4B321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B7EA274" w:tentative="1">
      <w:start w:val="1"/>
      <w:numFmt w:val="lowerLetter"/>
      <w:lvlText w:val="%2."/>
      <w:lvlJc w:val="left"/>
      <w:pPr>
        <w:ind w:left="1440" w:hanging="360"/>
      </w:pPr>
    </w:lvl>
    <w:lvl w:ilvl="2" w:tplc="CD8860BC" w:tentative="1">
      <w:start w:val="1"/>
      <w:numFmt w:val="lowerRoman"/>
      <w:lvlText w:val="%3."/>
      <w:lvlJc w:val="right"/>
      <w:pPr>
        <w:ind w:left="2160" w:hanging="180"/>
      </w:pPr>
    </w:lvl>
    <w:lvl w:ilvl="3" w:tplc="6338C1AA" w:tentative="1">
      <w:start w:val="1"/>
      <w:numFmt w:val="decimal"/>
      <w:lvlText w:val="%4."/>
      <w:lvlJc w:val="left"/>
      <w:pPr>
        <w:ind w:left="2880" w:hanging="360"/>
      </w:pPr>
    </w:lvl>
    <w:lvl w:ilvl="4" w:tplc="2C82C990" w:tentative="1">
      <w:start w:val="1"/>
      <w:numFmt w:val="lowerLetter"/>
      <w:lvlText w:val="%5."/>
      <w:lvlJc w:val="left"/>
      <w:pPr>
        <w:ind w:left="3600" w:hanging="360"/>
      </w:pPr>
    </w:lvl>
    <w:lvl w:ilvl="5" w:tplc="1B84FF34" w:tentative="1">
      <w:start w:val="1"/>
      <w:numFmt w:val="lowerRoman"/>
      <w:lvlText w:val="%6."/>
      <w:lvlJc w:val="right"/>
      <w:pPr>
        <w:ind w:left="4320" w:hanging="180"/>
      </w:pPr>
    </w:lvl>
    <w:lvl w:ilvl="6" w:tplc="25965DB4" w:tentative="1">
      <w:start w:val="1"/>
      <w:numFmt w:val="decimal"/>
      <w:lvlText w:val="%7."/>
      <w:lvlJc w:val="left"/>
      <w:pPr>
        <w:ind w:left="5040" w:hanging="360"/>
      </w:pPr>
    </w:lvl>
    <w:lvl w:ilvl="7" w:tplc="5E2ACF12" w:tentative="1">
      <w:start w:val="1"/>
      <w:numFmt w:val="lowerLetter"/>
      <w:lvlText w:val="%8."/>
      <w:lvlJc w:val="left"/>
      <w:pPr>
        <w:ind w:left="5760" w:hanging="360"/>
      </w:pPr>
    </w:lvl>
    <w:lvl w:ilvl="8" w:tplc="7AE065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18B9326C"/>
    <w:multiLevelType w:val="hybridMultilevel"/>
    <w:tmpl w:val="46D26A84"/>
    <w:lvl w:ilvl="0" w:tplc="04150017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1A4B5EA6"/>
    <w:multiLevelType w:val="hybridMultilevel"/>
    <w:tmpl w:val="222C67AC"/>
    <w:lvl w:ilvl="0" w:tplc="0415000F">
      <w:start w:val="1"/>
      <w:numFmt w:val="ordinal"/>
      <w:lvlText w:val="6.%1"/>
      <w:lvlJc w:val="left"/>
      <w:pPr>
        <w:ind w:left="360" w:hanging="360"/>
      </w:pPr>
      <w:rPr>
        <w:rFonts w:cs="Times New Roman" w:hint="default"/>
        <w:b w:val="0"/>
        <w:i w:val="0"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8">
    <w:nsid w:val="1A903438"/>
    <w:multiLevelType w:val="multilevel"/>
    <w:tmpl w:val="14F42F30"/>
    <w:lvl w:ilvl="0">
      <w:start w:val="3"/>
      <w:numFmt w:val="decimal"/>
      <w:lvlText w:val="%1."/>
      <w:lvlJc w:val="left"/>
      <w:pPr>
        <w:ind w:left="2880" w:hanging="360"/>
      </w:pPr>
      <w:rPr>
        <w:rFonts w:cs="Times New Roman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1A986A4F"/>
    <w:multiLevelType w:val="hybridMultilevel"/>
    <w:tmpl w:val="6D20CDD6"/>
    <w:lvl w:ilvl="0" w:tplc="8C04EAFA">
      <w:start w:val="1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205484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0279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86A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8602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8894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8AC3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056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4643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AD71CC"/>
    <w:multiLevelType w:val="hybridMultilevel"/>
    <w:tmpl w:val="ED80FEB6"/>
    <w:lvl w:ilvl="0" w:tplc="51D81CB0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D114225"/>
    <w:multiLevelType w:val="multilevel"/>
    <w:tmpl w:val="AB00A9B0"/>
    <w:lvl w:ilvl="0">
      <w:start w:val="3"/>
      <w:numFmt w:val="ordinal"/>
      <w:lvlText w:val="6.%1"/>
      <w:lvlJc w:val="left"/>
      <w:pPr>
        <w:ind w:left="720" w:hanging="360"/>
      </w:pPr>
      <w:rPr>
        <w:rFonts w:cs="Times New Roman" w:hint="default"/>
        <w:b w:val="0"/>
        <w:i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2">
    <w:nsid w:val="1DF755A7"/>
    <w:multiLevelType w:val="hybridMultilevel"/>
    <w:tmpl w:val="7E74C19E"/>
    <w:lvl w:ilvl="0" w:tplc="665C2F4A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1E333C2F"/>
    <w:multiLevelType w:val="hybridMultilevel"/>
    <w:tmpl w:val="B26A3FBE"/>
    <w:lvl w:ilvl="0" w:tplc="42A8A718">
      <w:start w:val="1"/>
      <w:numFmt w:val="decimal"/>
      <w:lvlText w:val="19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00943B5"/>
    <w:multiLevelType w:val="hybridMultilevel"/>
    <w:tmpl w:val="6068FD70"/>
    <w:lvl w:ilvl="0" w:tplc="47283A02">
      <w:start w:val="1"/>
      <w:numFmt w:val="decimal"/>
      <w:lvlText w:val="11.%1."/>
      <w:lvlJc w:val="left"/>
      <w:pPr>
        <w:ind w:left="720" w:hanging="360"/>
      </w:pPr>
      <w:rPr>
        <w:rFonts w:cs="Times New Roman" w:hint="default"/>
        <w:b w:val="0"/>
        <w:sz w:val="21"/>
        <w:szCs w:val="21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21915EAC"/>
    <w:multiLevelType w:val="multilevel"/>
    <w:tmpl w:val="234095A4"/>
    <w:lvl w:ilvl="0">
      <w:start w:val="1"/>
      <w:numFmt w:val="upperLetter"/>
      <w:pStyle w:val="SIWZ-nagwekrozdziau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SIWZ-punkty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pStyle w:val="SIWZ-podpunktypunktwzwykych"/>
      <w:lvlText w:val="%3)"/>
      <w:lvlJc w:val="left"/>
      <w:pPr>
        <w:tabs>
          <w:tab w:val="num" w:pos="794"/>
        </w:tabs>
        <w:ind w:left="794" w:hanging="397"/>
      </w:pPr>
      <w:rPr>
        <w:rFonts w:hint="default"/>
        <w:color w:val="000000"/>
      </w:rPr>
    </w:lvl>
    <w:lvl w:ilvl="3">
      <w:start w:val="1"/>
      <w:numFmt w:val="decimal"/>
      <w:pStyle w:val="SIWZ-podpuntypodpunktw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9"/>
      <w:numFmt w:val="decimal"/>
      <w:lvlText w:val="%7."/>
      <w:lvlJc w:val="left"/>
      <w:pPr>
        <w:ind w:left="2487" w:hanging="360"/>
      </w:pPr>
      <w:rPr>
        <w:rFonts w:hint="default"/>
        <w:b w:val="0"/>
        <w:color w:val="000000" w:themeColor="text1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6">
    <w:nsid w:val="2380247D"/>
    <w:multiLevelType w:val="hybridMultilevel"/>
    <w:tmpl w:val="175A6126"/>
    <w:lvl w:ilvl="0" w:tplc="480C66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6825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ECFD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DE95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FA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2CC0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D2F2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36E3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9297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41739C1"/>
    <w:multiLevelType w:val="multilevel"/>
    <w:tmpl w:val="7E3C22FA"/>
    <w:lvl w:ilvl="0">
      <w:start w:val="3"/>
      <w:numFmt w:val="decimal"/>
      <w:lvlText w:val="%1."/>
      <w:lvlJc w:val="left"/>
      <w:pPr>
        <w:ind w:left="2880" w:hanging="360"/>
      </w:pPr>
      <w:rPr>
        <w:rFonts w:ascii="Cambria" w:hAnsi="Cambria" w:hint="default"/>
        <w:i w:val="0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8">
    <w:nsid w:val="27CF6EEA"/>
    <w:multiLevelType w:val="hybridMultilevel"/>
    <w:tmpl w:val="8176F5C4"/>
    <w:lvl w:ilvl="0" w:tplc="ABFA4038">
      <w:start w:val="1"/>
      <w:numFmt w:val="decimal"/>
      <w:lvlText w:val="22.%1."/>
      <w:lvlJc w:val="left"/>
      <w:pPr>
        <w:ind w:left="720" w:hanging="360"/>
      </w:pPr>
      <w:rPr>
        <w:rFonts w:hint="default"/>
      </w:rPr>
    </w:lvl>
    <w:lvl w:ilvl="1" w:tplc="345AF0DC" w:tentative="1">
      <w:start w:val="1"/>
      <w:numFmt w:val="lowerLetter"/>
      <w:lvlText w:val="%2."/>
      <w:lvlJc w:val="left"/>
      <w:pPr>
        <w:ind w:left="1440" w:hanging="360"/>
      </w:pPr>
    </w:lvl>
    <w:lvl w:ilvl="2" w:tplc="BAACC87A" w:tentative="1">
      <w:start w:val="1"/>
      <w:numFmt w:val="lowerRoman"/>
      <w:lvlText w:val="%3."/>
      <w:lvlJc w:val="right"/>
      <w:pPr>
        <w:ind w:left="2160" w:hanging="180"/>
      </w:pPr>
    </w:lvl>
    <w:lvl w:ilvl="3" w:tplc="6838895E" w:tentative="1">
      <w:start w:val="1"/>
      <w:numFmt w:val="decimal"/>
      <w:lvlText w:val="%4."/>
      <w:lvlJc w:val="left"/>
      <w:pPr>
        <w:ind w:left="2880" w:hanging="360"/>
      </w:pPr>
    </w:lvl>
    <w:lvl w:ilvl="4" w:tplc="603E9492" w:tentative="1">
      <w:start w:val="1"/>
      <w:numFmt w:val="lowerLetter"/>
      <w:lvlText w:val="%5."/>
      <w:lvlJc w:val="left"/>
      <w:pPr>
        <w:ind w:left="3600" w:hanging="360"/>
      </w:pPr>
    </w:lvl>
    <w:lvl w:ilvl="5" w:tplc="3D624900" w:tentative="1">
      <w:start w:val="1"/>
      <w:numFmt w:val="lowerRoman"/>
      <w:lvlText w:val="%6."/>
      <w:lvlJc w:val="right"/>
      <w:pPr>
        <w:ind w:left="4320" w:hanging="180"/>
      </w:pPr>
    </w:lvl>
    <w:lvl w:ilvl="6" w:tplc="0A86226A" w:tentative="1">
      <w:start w:val="1"/>
      <w:numFmt w:val="decimal"/>
      <w:lvlText w:val="%7."/>
      <w:lvlJc w:val="left"/>
      <w:pPr>
        <w:ind w:left="5040" w:hanging="360"/>
      </w:pPr>
    </w:lvl>
    <w:lvl w:ilvl="7" w:tplc="B0F8B040" w:tentative="1">
      <w:start w:val="1"/>
      <w:numFmt w:val="lowerLetter"/>
      <w:lvlText w:val="%8."/>
      <w:lvlJc w:val="left"/>
      <w:pPr>
        <w:ind w:left="5760" w:hanging="360"/>
      </w:pPr>
    </w:lvl>
    <w:lvl w:ilvl="8" w:tplc="181064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8F61A10"/>
    <w:multiLevelType w:val="hybridMultilevel"/>
    <w:tmpl w:val="CC2C409A"/>
    <w:lvl w:ilvl="0" w:tplc="8B3E46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298479F7"/>
    <w:multiLevelType w:val="multilevel"/>
    <w:tmpl w:val="23E0C8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1">
    <w:nsid w:val="2A1355F3"/>
    <w:multiLevelType w:val="multilevel"/>
    <w:tmpl w:val="63008A58"/>
    <w:lvl w:ilvl="0">
      <w:start w:val="8"/>
      <w:numFmt w:val="decimal"/>
      <w:lvlText w:val="9.%1."/>
      <w:lvlJc w:val="left"/>
      <w:pPr>
        <w:ind w:left="720" w:hanging="360"/>
      </w:pPr>
      <w:rPr>
        <w:rFonts w:cs="Times New Roman"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2">
    <w:nsid w:val="2A786A2E"/>
    <w:multiLevelType w:val="hybridMultilevel"/>
    <w:tmpl w:val="8FDEA46C"/>
    <w:lvl w:ilvl="0" w:tplc="EFD2E7FA">
      <w:start w:val="1"/>
      <w:numFmt w:val="lowerLetter"/>
      <w:lvlText w:val="%1)"/>
      <w:lvlJc w:val="left"/>
      <w:pPr>
        <w:ind w:left="720" w:hanging="360"/>
      </w:pPr>
    </w:lvl>
    <w:lvl w:ilvl="1" w:tplc="2796089C" w:tentative="1">
      <w:start w:val="1"/>
      <w:numFmt w:val="lowerLetter"/>
      <w:lvlText w:val="%2."/>
      <w:lvlJc w:val="left"/>
      <w:pPr>
        <w:ind w:left="1440" w:hanging="360"/>
      </w:pPr>
    </w:lvl>
    <w:lvl w:ilvl="2" w:tplc="CD38597E" w:tentative="1">
      <w:start w:val="1"/>
      <w:numFmt w:val="lowerRoman"/>
      <w:lvlText w:val="%3."/>
      <w:lvlJc w:val="right"/>
      <w:pPr>
        <w:ind w:left="2160" w:hanging="180"/>
      </w:pPr>
    </w:lvl>
    <w:lvl w:ilvl="3" w:tplc="C8668958" w:tentative="1">
      <w:start w:val="1"/>
      <w:numFmt w:val="decimal"/>
      <w:lvlText w:val="%4."/>
      <w:lvlJc w:val="left"/>
      <w:pPr>
        <w:ind w:left="2880" w:hanging="360"/>
      </w:pPr>
    </w:lvl>
    <w:lvl w:ilvl="4" w:tplc="7750D4D8" w:tentative="1">
      <w:start w:val="1"/>
      <w:numFmt w:val="lowerLetter"/>
      <w:lvlText w:val="%5."/>
      <w:lvlJc w:val="left"/>
      <w:pPr>
        <w:ind w:left="3600" w:hanging="360"/>
      </w:pPr>
    </w:lvl>
    <w:lvl w:ilvl="5" w:tplc="1A32480C" w:tentative="1">
      <w:start w:val="1"/>
      <w:numFmt w:val="lowerRoman"/>
      <w:lvlText w:val="%6."/>
      <w:lvlJc w:val="right"/>
      <w:pPr>
        <w:ind w:left="4320" w:hanging="180"/>
      </w:pPr>
    </w:lvl>
    <w:lvl w:ilvl="6" w:tplc="8B6422DC" w:tentative="1">
      <w:start w:val="1"/>
      <w:numFmt w:val="decimal"/>
      <w:lvlText w:val="%7."/>
      <w:lvlJc w:val="left"/>
      <w:pPr>
        <w:ind w:left="5040" w:hanging="360"/>
      </w:pPr>
    </w:lvl>
    <w:lvl w:ilvl="7" w:tplc="AF525FD2" w:tentative="1">
      <w:start w:val="1"/>
      <w:numFmt w:val="lowerLetter"/>
      <w:lvlText w:val="%8."/>
      <w:lvlJc w:val="left"/>
      <w:pPr>
        <w:ind w:left="5760" w:hanging="360"/>
      </w:pPr>
    </w:lvl>
    <w:lvl w:ilvl="8" w:tplc="6AFCD7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A8200AD"/>
    <w:multiLevelType w:val="multilevel"/>
    <w:tmpl w:val="D402D62E"/>
    <w:lvl w:ilvl="0">
      <w:start w:val="1"/>
      <w:numFmt w:val="decimal"/>
      <w:lvlText w:val="13.%1."/>
      <w:lvlJc w:val="left"/>
      <w:pPr>
        <w:ind w:left="928" w:hanging="360"/>
      </w:pPr>
      <w:rPr>
        <w:rFonts w:hint="default"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74">
    <w:nsid w:val="2BA05DB9"/>
    <w:multiLevelType w:val="multilevel"/>
    <w:tmpl w:val="746E3F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2BA91F36"/>
    <w:multiLevelType w:val="multilevel"/>
    <w:tmpl w:val="2D3A6AAA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i w:val="0"/>
        <w:sz w:val="21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>
    <w:nsid w:val="2C0049F7"/>
    <w:multiLevelType w:val="multilevel"/>
    <w:tmpl w:val="70644646"/>
    <w:lvl w:ilvl="0">
      <w:start w:val="1"/>
      <w:numFmt w:val="decimal"/>
      <w:lvlText w:val="18.%1."/>
      <w:lvlJc w:val="left"/>
      <w:pPr>
        <w:ind w:left="720" w:hanging="360"/>
      </w:pPr>
      <w:rPr>
        <w:rFonts w:asciiTheme="majorHAnsi" w:hAnsiTheme="majorHAnsi" w:cs="Times New Roman"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2C2A0DC7"/>
    <w:multiLevelType w:val="hybridMultilevel"/>
    <w:tmpl w:val="DE96DA80"/>
    <w:lvl w:ilvl="0" w:tplc="2F9609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214242A" w:tentative="1">
      <w:start w:val="1"/>
      <w:numFmt w:val="lowerLetter"/>
      <w:lvlText w:val="%2."/>
      <w:lvlJc w:val="left"/>
      <w:pPr>
        <w:ind w:left="1440" w:hanging="360"/>
      </w:pPr>
    </w:lvl>
    <w:lvl w:ilvl="2" w:tplc="D1869266" w:tentative="1">
      <w:start w:val="1"/>
      <w:numFmt w:val="lowerRoman"/>
      <w:lvlText w:val="%3."/>
      <w:lvlJc w:val="right"/>
      <w:pPr>
        <w:ind w:left="2160" w:hanging="180"/>
      </w:pPr>
    </w:lvl>
    <w:lvl w:ilvl="3" w:tplc="BDA86B0A" w:tentative="1">
      <w:start w:val="1"/>
      <w:numFmt w:val="decimal"/>
      <w:lvlText w:val="%4."/>
      <w:lvlJc w:val="left"/>
      <w:pPr>
        <w:ind w:left="2880" w:hanging="360"/>
      </w:pPr>
    </w:lvl>
    <w:lvl w:ilvl="4" w:tplc="BE1AA15C" w:tentative="1">
      <w:start w:val="1"/>
      <w:numFmt w:val="lowerLetter"/>
      <w:lvlText w:val="%5."/>
      <w:lvlJc w:val="left"/>
      <w:pPr>
        <w:ind w:left="3600" w:hanging="360"/>
      </w:pPr>
    </w:lvl>
    <w:lvl w:ilvl="5" w:tplc="D0528848" w:tentative="1">
      <w:start w:val="1"/>
      <w:numFmt w:val="lowerRoman"/>
      <w:lvlText w:val="%6."/>
      <w:lvlJc w:val="right"/>
      <w:pPr>
        <w:ind w:left="4320" w:hanging="180"/>
      </w:pPr>
    </w:lvl>
    <w:lvl w:ilvl="6" w:tplc="BEDA3054" w:tentative="1">
      <w:start w:val="1"/>
      <w:numFmt w:val="decimal"/>
      <w:lvlText w:val="%7."/>
      <w:lvlJc w:val="left"/>
      <w:pPr>
        <w:ind w:left="5040" w:hanging="360"/>
      </w:pPr>
    </w:lvl>
    <w:lvl w:ilvl="7" w:tplc="8C3C5088" w:tentative="1">
      <w:start w:val="1"/>
      <w:numFmt w:val="lowerLetter"/>
      <w:lvlText w:val="%8."/>
      <w:lvlJc w:val="left"/>
      <w:pPr>
        <w:ind w:left="5760" w:hanging="360"/>
      </w:pPr>
    </w:lvl>
    <w:lvl w:ilvl="8" w:tplc="0A84CE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2C89484E"/>
    <w:multiLevelType w:val="hybridMultilevel"/>
    <w:tmpl w:val="7BCEEB2A"/>
    <w:lvl w:ilvl="0" w:tplc="BAFE4500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color w:val="000000"/>
      </w:rPr>
    </w:lvl>
    <w:lvl w:ilvl="1" w:tplc="15281130">
      <w:start w:val="1"/>
      <w:numFmt w:val="lowerLetter"/>
      <w:lvlText w:val="%2."/>
      <w:lvlJc w:val="left"/>
      <w:pPr>
        <w:ind w:left="858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6F9C4CF4">
      <w:start w:val="1"/>
      <w:numFmt w:val="decimal"/>
      <w:lvlText w:val="14.%4."/>
      <w:lvlJc w:val="left"/>
      <w:pPr>
        <w:ind w:left="2880" w:hanging="360"/>
      </w:pPr>
      <w:rPr>
        <w:rFonts w:asciiTheme="majorHAnsi" w:hAnsiTheme="majorHAnsi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9">
    <w:nsid w:val="2DD872CE"/>
    <w:multiLevelType w:val="hybridMultilevel"/>
    <w:tmpl w:val="8D325E72"/>
    <w:lvl w:ilvl="0" w:tplc="0415000F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0">
    <w:nsid w:val="2E844787"/>
    <w:multiLevelType w:val="multilevel"/>
    <w:tmpl w:val="AFCEEE56"/>
    <w:lvl w:ilvl="0">
      <w:start w:val="9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ajorHAnsi" w:eastAsia="Times New Roman" w:hAnsiTheme="majorHAnsi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ajorHAnsi" w:eastAsia="Times New Roman" w:hAnsiTheme="majorHAnsi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ajorHAnsi" w:eastAsia="Times New Roman" w:hAnsiTheme="majorHAnsi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ajorHAnsi" w:eastAsia="Times New Roman" w:hAnsiTheme="majorHAnsi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ajorHAnsi" w:eastAsia="Times New Roman" w:hAnsiTheme="majorHAnsi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ajorHAnsi" w:eastAsia="Times New Roman" w:hAnsiTheme="majorHAnsi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ajorHAnsi" w:eastAsia="Times New Roman" w:hAnsiTheme="majorHAnsi" w:cs="Times New Roman" w:hint="default"/>
        <w:sz w:val="24"/>
      </w:rPr>
    </w:lvl>
  </w:abstractNum>
  <w:abstractNum w:abstractNumId="81">
    <w:nsid w:val="2F5F15D0"/>
    <w:multiLevelType w:val="multilevel"/>
    <w:tmpl w:val="8CDEB3D0"/>
    <w:styleLink w:val="Bartek"/>
    <w:lvl w:ilvl="0">
      <w:start w:val="1"/>
      <w:numFmt w:val="decimal"/>
      <w:suff w:val="nothing"/>
      <w:lvlText w:val="§ 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ascii="Garamond" w:hAnsi="Garamond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ind w:left="720" w:hanging="363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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"/>
      <w:lvlJc w:val="left"/>
      <w:pPr>
        <w:ind w:left="2520" w:hanging="360"/>
      </w:pPr>
      <w:rPr>
        <w:rFonts w:ascii="Wingdings 2" w:hAnsi="Wingdings 2" w:hint="default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Wide Latin" w:hAnsi="Wide Latin" w:hint="default"/>
      </w:rPr>
    </w:lvl>
    <w:lvl w:ilvl="8">
      <w:start w:val="1"/>
      <w:numFmt w:val="bullet"/>
      <w:lvlText w:val=""/>
      <w:lvlJc w:val="left"/>
      <w:pPr>
        <w:ind w:left="3240" w:hanging="360"/>
      </w:pPr>
      <w:rPr>
        <w:rFonts w:ascii="Symbol" w:hAnsi="Symbol" w:hint="default"/>
      </w:rPr>
    </w:lvl>
  </w:abstractNum>
  <w:abstractNum w:abstractNumId="82">
    <w:nsid w:val="2FB85DBE"/>
    <w:multiLevelType w:val="multilevel"/>
    <w:tmpl w:val="15B6372C"/>
    <w:lvl w:ilvl="0">
      <w:start w:val="11"/>
      <w:numFmt w:val="decimal"/>
      <w:lvlText w:val="7.%1."/>
      <w:lvlJc w:val="left"/>
      <w:pPr>
        <w:ind w:left="720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3">
    <w:nsid w:val="306855AA"/>
    <w:multiLevelType w:val="multilevel"/>
    <w:tmpl w:val="D402D62E"/>
    <w:lvl w:ilvl="0">
      <w:start w:val="1"/>
      <w:numFmt w:val="decimal"/>
      <w:lvlText w:val="13.%1."/>
      <w:lvlJc w:val="left"/>
      <w:pPr>
        <w:ind w:left="928" w:hanging="360"/>
      </w:pPr>
      <w:rPr>
        <w:rFonts w:hint="default"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84">
    <w:nsid w:val="30E211ED"/>
    <w:multiLevelType w:val="multilevel"/>
    <w:tmpl w:val="56544C44"/>
    <w:lvl w:ilvl="0">
      <w:start w:val="9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5">
    <w:nsid w:val="33325000"/>
    <w:multiLevelType w:val="multilevel"/>
    <w:tmpl w:val="E108AEE0"/>
    <w:lvl w:ilvl="0">
      <w:start w:val="1"/>
      <w:numFmt w:val="decimal"/>
      <w:suff w:val="nothing"/>
      <w:lvlText w:val="§ %1"/>
      <w:lvlJc w:val="left"/>
      <w:pPr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ind w:left="510" w:hanging="510"/>
      </w:pPr>
      <w:rPr>
        <w:rFonts w:cs="Times New Roman" w:hint="default"/>
        <w:b w:val="0"/>
        <w:i w:val="0"/>
        <w:color w:val="00000A"/>
        <w:sz w:val="21"/>
      </w:rPr>
    </w:lvl>
    <w:lvl w:ilvl="2">
      <w:start w:val="2"/>
      <w:numFmt w:val="lowerLetter"/>
      <w:lvlText w:val="%3)"/>
      <w:lvlJc w:val="left"/>
      <w:pPr>
        <w:ind w:left="644" w:hanging="360"/>
      </w:pPr>
      <w:rPr>
        <w:rFonts w:hint="default"/>
      </w:rPr>
    </w:lvl>
    <w:lvl w:ilvl="3">
      <w:start w:val="14"/>
      <w:numFmt w:val="bullet"/>
      <w:lvlText w:val="-"/>
      <w:lvlJc w:val="left"/>
      <w:pPr>
        <w:ind w:left="1077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"/>
      <w:lvlJc w:val="left"/>
      <w:pPr>
        <w:ind w:left="2160" w:hanging="360"/>
      </w:pPr>
      <w:rPr>
        <w:rFonts w:ascii="Symbol" w:hAnsi="Symbol" w:cs="Symbol" w:hint="default"/>
      </w:rPr>
    </w:lvl>
    <w:lvl w:ilvl="6">
      <w:start w:val="1"/>
      <w:numFmt w:val="bullet"/>
      <w:lvlText w:val=""/>
      <w:lvlJc w:val="left"/>
      <w:pPr>
        <w:ind w:left="252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Wide Latin" w:hAnsi="Wide Latin" w:cs="Wide Latin" w:hint="default"/>
      </w:rPr>
    </w:lvl>
    <w:lvl w:ilvl="8">
      <w:start w:val="1"/>
      <w:numFmt w:val="bullet"/>
      <w:lvlText w:val="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86">
    <w:nsid w:val="33435D94"/>
    <w:multiLevelType w:val="multilevel"/>
    <w:tmpl w:val="7F462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1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  <w:sz w:val="21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7">
    <w:nsid w:val="35844C0D"/>
    <w:multiLevelType w:val="multilevel"/>
    <w:tmpl w:val="934A2646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96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0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368" w:hanging="1800"/>
      </w:pPr>
      <w:rPr>
        <w:rFonts w:hint="default"/>
      </w:rPr>
    </w:lvl>
  </w:abstractNum>
  <w:abstractNum w:abstractNumId="88">
    <w:nsid w:val="358F5E61"/>
    <w:multiLevelType w:val="multilevel"/>
    <w:tmpl w:val="D74E52AE"/>
    <w:lvl w:ilvl="0">
      <w:start w:val="1"/>
      <w:numFmt w:val="decimal"/>
      <w:suff w:val="nothing"/>
      <w:lvlText w:val="§ %1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</w:rPr>
    </w:lvl>
    <w:lvl w:ilvl="1">
      <w:start w:val="3"/>
      <w:numFmt w:val="decimal"/>
      <w:lvlText w:val="%2."/>
      <w:lvlJc w:val="left"/>
      <w:pPr>
        <w:ind w:left="510" w:hanging="510"/>
      </w:pPr>
      <w:rPr>
        <w:rFonts w:cs="Times New Roman"/>
        <w:b w:val="0"/>
        <w:i w:val="0"/>
        <w:color w:val="00000A"/>
        <w:sz w:val="24"/>
      </w:rPr>
    </w:lvl>
    <w:lvl w:ilvl="2">
      <w:start w:val="1"/>
      <w:numFmt w:val="lowerLetter"/>
      <w:lvlText w:val="%3)"/>
      <w:lvlJc w:val="left"/>
      <w:pPr>
        <w:ind w:left="794" w:hanging="510"/>
      </w:pPr>
      <w:rPr>
        <w:rFonts w:cs="Arial"/>
        <w:b w:val="0"/>
      </w:rPr>
    </w:lvl>
    <w:lvl w:ilvl="3">
      <w:start w:val="14"/>
      <w:numFmt w:val="bullet"/>
      <w:lvlText w:val="-"/>
      <w:lvlJc w:val="left"/>
      <w:pPr>
        <w:ind w:left="1077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"/>
      <w:lvlJc w:val="left"/>
      <w:pPr>
        <w:ind w:left="2160" w:hanging="360"/>
      </w:pPr>
      <w:rPr>
        <w:rFonts w:ascii="Symbol" w:hAnsi="Symbol" w:cs="Symbol" w:hint="default"/>
      </w:rPr>
    </w:lvl>
    <w:lvl w:ilvl="6">
      <w:start w:val="1"/>
      <w:numFmt w:val="bullet"/>
      <w:lvlText w:val=""/>
      <w:lvlJc w:val="left"/>
      <w:pPr>
        <w:ind w:left="252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Wide Latin" w:hAnsi="Wide Latin" w:cs="Wide Latin" w:hint="default"/>
      </w:rPr>
    </w:lvl>
    <w:lvl w:ilvl="8">
      <w:start w:val="1"/>
      <w:numFmt w:val="bullet"/>
      <w:lvlText w:val="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89">
    <w:nsid w:val="36C844EB"/>
    <w:multiLevelType w:val="multilevel"/>
    <w:tmpl w:val="B0D8D1CC"/>
    <w:lvl w:ilvl="0">
      <w:start w:val="1"/>
      <w:numFmt w:val="decimal"/>
      <w:lvlText w:val="12.%1."/>
      <w:lvlJc w:val="left"/>
      <w:pPr>
        <w:ind w:left="1145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90">
    <w:nsid w:val="3714431F"/>
    <w:multiLevelType w:val="multilevel"/>
    <w:tmpl w:val="9C342032"/>
    <w:lvl w:ilvl="0">
      <w:start w:val="1"/>
      <w:numFmt w:val="lowerLetter"/>
      <w:lvlText w:val="%1)"/>
      <w:lvlJc w:val="left"/>
      <w:pPr>
        <w:ind w:left="720" w:hanging="360"/>
      </w:pPr>
      <w:rPr>
        <w:rFonts w:eastAsia="Cambria" w:cs="Cambria"/>
        <w:b w:val="0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73A67D2"/>
    <w:multiLevelType w:val="hybridMultilevel"/>
    <w:tmpl w:val="C1CA1950"/>
    <w:lvl w:ilvl="0" w:tplc="3D7631BC">
      <w:start w:val="1"/>
      <w:numFmt w:val="upperRoman"/>
      <w:lvlText w:val="%1."/>
      <w:lvlJc w:val="left"/>
      <w:pPr>
        <w:ind w:left="720" w:hanging="360"/>
      </w:pPr>
      <w:rPr>
        <w:rFonts w:ascii="Cambria" w:eastAsia="Times New Roman" w:hAnsi="Cambria" w:cs="Times New Roman"/>
        <w:b/>
      </w:rPr>
    </w:lvl>
    <w:lvl w:ilvl="1" w:tplc="6DFCDD50" w:tentative="1">
      <w:start w:val="1"/>
      <w:numFmt w:val="lowerLetter"/>
      <w:lvlText w:val="%2."/>
      <w:lvlJc w:val="left"/>
      <w:pPr>
        <w:ind w:left="1440" w:hanging="360"/>
      </w:pPr>
    </w:lvl>
    <w:lvl w:ilvl="2" w:tplc="EE0E523A" w:tentative="1">
      <w:start w:val="1"/>
      <w:numFmt w:val="lowerRoman"/>
      <w:lvlText w:val="%3."/>
      <w:lvlJc w:val="right"/>
      <w:pPr>
        <w:ind w:left="2160" w:hanging="180"/>
      </w:pPr>
    </w:lvl>
    <w:lvl w:ilvl="3" w:tplc="07E8D384" w:tentative="1">
      <w:start w:val="1"/>
      <w:numFmt w:val="decimal"/>
      <w:lvlText w:val="%4."/>
      <w:lvlJc w:val="left"/>
      <w:pPr>
        <w:ind w:left="2880" w:hanging="360"/>
      </w:pPr>
    </w:lvl>
    <w:lvl w:ilvl="4" w:tplc="F9D40200" w:tentative="1">
      <w:start w:val="1"/>
      <w:numFmt w:val="lowerLetter"/>
      <w:lvlText w:val="%5."/>
      <w:lvlJc w:val="left"/>
      <w:pPr>
        <w:ind w:left="3600" w:hanging="360"/>
      </w:pPr>
    </w:lvl>
    <w:lvl w:ilvl="5" w:tplc="1AC0A8CC" w:tentative="1">
      <w:start w:val="1"/>
      <w:numFmt w:val="lowerRoman"/>
      <w:lvlText w:val="%6."/>
      <w:lvlJc w:val="right"/>
      <w:pPr>
        <w:ind w:left="4320" w:hanging="180"/>
      </w:pPr>
    </w:lvl>
    <w:lvl w:ilvl="6" w:tplc="494C3F40" w:tentative="1">
      <w:start w:val="1"/>
      <w:numFmt w:val="decimal"/>
      <w:lvlText w:val="%7."/>
      <w:lvlJc w:val="left"/>
      <w:pPr>
        <w:ind w:left="5040" w:hanging="360"/>
      </w:pPr>
    </w:lvl>
    <w:lvl w:ilvl="7" w:tplc="0FA44256" w:tentative="1">
      <w:start w:val="1"/>
      <w:numFmt w:val="lowerLetter"/>
      <w:lvlText w:val="%8."/>
      <w:lvlJc w:val="left"/>
      <w:pPr>
        <w:ind w:left="5760" w:hanging="360"/>
      </w:pPr>
    </w:lvl>
    <w:lvl w:ilvl="8" w:tplc="61A46E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76D07CC"/>
    <w:multiLevelType w:val="multilevel"/>
    <w:tmpl w:val="8AAA2622"/>
    <w:lvl w:ilvl="0">
      <w:start w:val="1"/>
      <w:numFmt w:val="decimal"/>
      <w:lvlText w:val="13.%1."/>
      <w:lvlJc w:val="left"/>
      <w:pPr>
        <w:ind w:left="786" w:hanging="360"/>
      </w:pPr>
      <w:rPr>
        <w:rFonts w:cs="Times New Roman"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7700FE4"/>
    <w:multiLevelType w:val="multilevel"/>
    <w:tmpl w:val="7E340A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1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4">
    <w:nsid w:val="382655C4"/>
    <w:multiLevelType w:val="hybridMultilevel"/>
    <w:tmpl w:val="B470A764"/>
    <w:lvl w:ilvl="0" w:tplc="44B437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661E244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1"/>
        <w:szCs w:val="21"/>
      </w:rPr>
    </w:lvl>
    <w:lvl w:ilvl="2" w:tplc="015438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CE1ED1AA" w:tentative="1">
      <w:start w:val="1"/>
      <w:numFmt w:val="decimal"/>
      <w:lvlText w:val="%4."/>
      <w:lvlJc w:val="left"/>
      <w:pPr>
        <w:ind w:left="2880" w:hanging="360"/>
      </w:pPr>
    </w:lvl>
    <w:lvl w:ilvl="4" w:tplc="247E7856" w:tentative="1">
      <w:start w:val="1"/>
      <w:numFmt w:val="lowerLetter"/>
      <w:lvlText w:val="%5."/>
      <w:lvlJc w:val="left"/>
      <w:pPr>
        <w:ind w:left="3600" w:hanging="360"/>
      </w:pPr>
    </w:lvl>
    <w:lvl w:ilvl="5" w:tplc="EBE2BE5C" w:tentative="1">
      <w:start w:val="1"/>
      <w:numFmt w:val="lowerRoman"/>
      <w:lvlText w:val="%6."/>
      <w:lvlJc w:val="right"/>
      <w:pPr>
        <w:ind w:left="4320" w:hanging="180"/>
      </w:pPr>
    </w:lvl>
    <w:lvl w:ilvl="6" w:tplc="85302530" w:tentative="1">
      <w:start w:val="1"/>
      <w:numFmt w:val="decimal"/>
      <w:lvlText w:val="%7."/>
      <w:lvlJc w:val="left"/>
      <w:pPr>
        <w:ind w:left="5040" w:hanging="360"/>
      </w:pPr>
    </w:lvl>
    <w:lvl w:ilvl="7" w:tplc="1FD461F6" w:tentative="1">
      <w:start w:val="1"/>
      <w:numFmt w:val="lowerLetter"/>
      <w:lvlText w:val="%8."/>
      <w:lvlJc w:val="left"/>
      <w:pPr>
        <w:ind w:left="5760" w:hanging="360"/>
      </w:pPr>
    </w:lvl>
    <w:lvl w:ilvl="8" w:tplc="A4CA80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39733C38"/>
    <w:multiLevelType w:val="multilevel"/>
    <w:tmpl w:val="6FE28EB6"/>
    <w:lvl w:ilvl="0">
      <w:start w:val="1"/>
      <w:numFmt w:val="decimal"/>
      <w:lvlText w:val="%1."/>
      <w:lvlJc w:val="left"/>
      <w:pPr>
        <w:ind w:left="408" w:hanging="408"/>
      </w:pPr>
      <w:rPr>
        <w:rFonts w:ascii="Arial" w:eastAsia="Cambria" w:hAnsi="Arial" w:cs="Arial" w:hint="default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408" w:hanging="408"/>
      </w:pPr>
      <w:rPr>
        <w:rFonts w:asciiTheme="majorHAnsi" w:eastAsia="Cambria" w:hAnsiTheme="majorHAnsi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="Cambria" w:hAnsi="Arial"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="Cambria" w:hAnsi="Arial"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Cambria" w:hAnsi="Arial"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="Cambria" w:hAnsi="Arial"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="Cambria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="Cambria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="Cambria" w:hAnsi="Arial" w:cs="Arial" w:hint="default"/>
      </w:rPr>
    </w:lvl>
  </w:abstractNum>
  <w:abstractNum w:abstractNumId="96">
    <w:nsid w:val="3AFD49B6"/>
    <w:multiLevelType w:val="multilevel"/>
    <w:tmpl w:val="611012DC"/>
    <w:lvl w:ilvl="0">
      <w:start w:val="1"/>
      <w:numFmt w:val="decimal"/>
      <w:lvlText w:val="20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DB04AE9"/>
    <w:multiLevelType w:val="hybridMultilevel"/>
    <w:tmpl w:val="E834D9CC"/>
    <w:lvl w:ilvl="0" w:tplc="49140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45E9A" w:tentative="1">
      <w:start w:val="1"/>
      <w:numFmt w:val="lowerLetter"/>
      <w:lvlText w:val="%2."/>
      <w:lvlJc w:val="left"/>
      <w:pPr>
        <w:ind w:left="1440" w:hanging="360"/>
      </w:pPr>
    </w:lvl>
    <w:lvl w:ilvl="2" w:tplc="BB80D312" w:tentative="1">
      <w:start w:val="1"/>
      <w:numFmt w:val="lowerRoman"/>
      <w:lvlText w:val="%3."/>
      <w:lvlJc w:val="right"/>
      <w:pPr>
        <w:ind w:left="2160" w:hanging="180"/>
      </w:pPr>
    </w:lvl>
    <w:lvl w:ilvl="3" w:tplc="E2B0FF0E" w:tentative="1">
      <w:start w:val="1"/>
      <w:numFmt w:val="decimal"/>
      <w:lvlText w:val="%4."/>
      <w:lvlJc w:val="left"/>
      <w:pPr>
        <w:ind w:left="2880" w:hanging="360"/>
      </w:pPr>
    </w:lvl>
    <w:lvl w:ilvl="4" w:tplc="5278507C" w:tentative="1">
      <w:start w:val="1"/>
      <w:numFmt w:val="lowerLetter"/>
      <w:lvlText w:val="%5."/>
      <w:lvlJc w:val="left"/>
      <w:pPr>
        <w:ind w:left="3600" w:hanging="360"/>
      </w:pPr>
    </w:lvl>
    <w:lvl w:ilvl="5" w:tplc="2AE4D054" w:tentative="1">
      <w:start w:val="1"/>
      <w:numFmt w:val="lowerRoman"/>
      <w:lvlText w:val="%6."/>
      <w:lvlJc w:val="right"/>
      <w:pPr>
        <w:ind w:left="4320" w:hanging="180"/>
      </w:pPr>
    </w:lvl>
    <w:lvl w:ilvl="6" w:tplc="A7FA9DA2" w:tentative="1">
      <w:start w:val="1"/>
      <w:numFmt w:val="decimal"/>
      <w:lvlText w:val="%7."/>
      <w:lvlJc w:val="left"/>
      <w:pPr>
        <w:ind w:left="5040" w:hanging="360"/>
      </w:pPr>
    </w:lvl>
    <w:lvl w:ilvl="7" w:tplc="F6A002FC" w:tentative="1">
      <w:start w:val="1"/>
      <w:numFmt w:val="lowerLetter"/>
      <w:lvlText w:val="%8."/>
      <w:lvlJc w:val="left"/>
      <w:pPr>
        <w:ind w:left="5760" w:hanging="360"/>
      </w:pPr>
    </w:lvl>
    <w:lvl w:ilvl="8" w:tplc="F18AE2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3DC0416E"/>
    <w:multiLevelType w:val="multilevel"/>
    <w:tmpl w:val="943E88A4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08"/>
        </w:tabs>
        <w:ind w:left="908" w:hanging="340"/>
      </w:pPr>
      <w:rPr>
        <w:rFonts w:ascii="Tahoma" w:eastAsia="Times New Roman" w:hAnsi="Tahoma" w:cs="Times New Roman" w:hint="default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90"/>
        </w:tabs>
        <w:ind w:left="1390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Theme="majorHAnsi" w:eastAsia="Times New Roman" w:hAnsiTheme="majorHAnsi" w:cs="Arial" w:hint="default"/>
        <w:i w:val="0"/>
        <w:strike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9">
    <w:nsid w:val="40EE21CB"/>
    <w:multiLevelType w:val="multilevel"/>
    <w:tmpl w:val="BF128AC8"/>
    <w:lvl w:ilvl="0">
      <w:start w:val="1"/>
      <w:numFmt w:val="decimal"/>
      <w:pStyle w:val="SGI-zaczniknumerzacznika"/>
      <w:suff w:val="nothing"/>
      <w:lvlText w:val="Załącznik Nr 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GI-trezacznikalistanumerowana-liczby"/>
      <w:lvlText w:val="%2."/>
      <w:lvlJc w:val="left"/>
      <w:pPr>
        <w:ind w:left="363" w:hanging="363"/>
      </w:pPr>
      <w:rPr>
        <w:rFonts w:hint="default"/>
        <w:b w:val="0"/>
      </w:rPr>
    </w:lvl>
    <w:lvl w:ilvl="2">
      <w:start w:val="1"/>
      <w:numFmt w:val="lowerLetter"/>
      <w:pStyle w:val="SGI-trezacznikalistanumerowana-literyiniej"/>
      <w:lvlText w:val="%3)"/>
      <w:lvlJc w:val="left"/>
      <w:pPr>
        <w:ind w:left="720" w:hanging="363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  <w:color w:val="auto"/>
      </w:rPr>
    </w:lvl>
    <w:lvl w:ilvl="4">
      <w:start w:val="1"/>
      <w:numFmt w:val="bullet"/>
      <w:lvlText w:val="○"/>
      <w:lvlJc w:val="left"/>
      <w:pPr>
        <w:ind w:left="1797" w:hanging="357"/>
      </w:pPr>
      <w:rPr>
        <w:rFonts w:ascii="Garamond" w:hAnsi="Garamond" w:hint="default"/>
        <w:color w:val="auto"/>
      </w:rPr>
    </w:lvl>
    <w:lvl w:ilvl="5">
      <w:start w:val="1"/>
      <w:numFmt w:val="bullet"/>
      <w:lvlText w:val=""/>
      <w:lvlJc w:val="left"/>
      <w:pPr>
        <w:ind w:left="2160" w:hanging="363"/>
      </w:pPr>
      <w:rPr>
        <w:rFonts w:ascii="Symbol" w:hAnsi="Symbol" w:hint="default"/>
      </w:rPr>
    </w:lvl>
    <w:lvl w:ilvl="6">
      <w:start w:val="1"/>
      <w:numFmt w:val="bullet"/>
      <w:lvlText w:val=""/>
      <w:lvlJc w:val="left"/>
      <w:pPr>
        <w:ind w:left="2517" w:hanging="357"/>
      </w:pPr>
      <w:rPr>
        <w:rFonts w:ascii="Wingdings 2" w:hAnsi="Wingdings 2" w:hint="default"/>
      </w:rPr>
    </w:lvl>
    <w:lvl w:ilvl="7">
      <w:start w:val="1"/>
      <w:numFmt w:val="bullet"/>
      <w:lvlText w:val="–"/>
      <w:lvlJc w:val="left"/>
      <w:pPr>
        <w:ind w:left="2880" w:hanging="363"/>
      </w:pPr>
      <w:rPr>
        <w:rFonts w:ascii="Wide Latin" w:hAnsi="Wide Latin" w:hint="default"/>
      </w:rPr>
    </w:lvl>
    <w:lvl w:ilvl="8">
      <w:start w:val="1"/>
      <w:numFmt w:val="bullet"/>
      <w:lvlText w:val=""/>
      <w:lvlJc w:val="left"/>
      <w:pPr>
        <w:ind w:left="3238" w:hanging="358"/>
      </w:pPr>
      <w:rPr>
        <w:rFonts w:ascii="Symbol" w:hAnsi="Symbol" w:hint="default"/>
      </w:rPr>
    </w:lvl>
  </w:abstractNum>
  <w:abstractNum w:abstractNumId="10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1">
    <w:nsid w:val="43B779CA"/>
    <w:multiLevelType w:val="multilevel"/>
    <w:tmpl w:val="12A6B61A"/>
    <w:name w:val="Tiret 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eastAsia="Times New Roman" w:cs="Arial"/>
        <w:sz w:val="21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2">
    <w:nsid w:val="45296B0F"/>
    <w:multiLevelType w:val="multilevel"/>
    <w:tmpl w:val="C6287F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1"/>
      </w:r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212" w:hanging="720"/>
      </w:pPr>
    </w:lvl>
    <w:lvl w:ilvl="3">
      <w:start w:val="1"/>
      <w:numFmt w:val="decimal"/>
      <w:lvlText w:val="%1.%2.%3.%4."/>
      <w:lvlJc w:val="left"/>
      <w:pPr>
        <w:ind w:left="1278" w:hanging="720"/>
      </w:pPr>
    </w:lvl>
    <w:lvl w:ilvl="4">
      <w:start w:val="1"/>
      <w:numFmt w:val="decimal"/>
      <w:lvlText w:val="%1.%2.%3.%4.%5."/>
      <w:lvlJc w:val="left"/>
      <w:pPr>
        <w:ind w:left="1704" w:hanging="1080"/>
      </w:pPr>
    </w:lvl>
    <w:lvl w:ilvl="5">
      <w:start w:val="1"/>
      <w:numFmt w:val="decimal"/>
      <w:lvlText w:val="%1.%2.%3.%4.%5.%6."/>
      <w:lvlJc w:val="left"/>
      <w:pPr>
        <w:ind w:left="1770" w:hanging="1080"/>
      </w:pPr>
    </w:lvl>
    <w:lvl w:ilvl="6">
      <w:start w:val="1"/>
      <w:numFmt w:val="decimal"/>
      <w:lvlText w:val="%1.%2.%3.%4.%5.%6.%7."/>
      <w:lvlJc w:val="left"/>
      <w:pPr>
        <w:ind w:left="2196" w:hanging="1440"/>
      </w:pPr>
    </w:lvl>
    <w:lvl w:ilvl="7">
      <w:start w:val="1"/>
      <w:numFmt w:val="decimal"/>
      <w:lvlText w:val="%1.%2.%3.%4.%5.%6.%7.%8."/>
      <w:lvlJc w:val="left"/>
      <w:pPr>
        <w:ind w:left="2262" w:hanging="1440"/>
      </w:pPr>
    </w:lvl>
    <w:lvl w:ilvl="8">
      <w:start w:val="1"/>
      <w:numFmt w:val="decimal"/>
      <w:lvlText w:val="%1.%2.%3.%4.%5.%6.%7.%8.%9."/>
      <w:lvlJc w:val="left"/>
      <w:pPr>
        <w:ind w:left="2688" w:hanging="1800"/>
      </w:pPr>
    </w:lvl>
  </w:abstractNum>
  <w:abstractNum w:abstractNumId="103">
    <w:nsid w:val="45674136"/>
    <w:multiLevelType w:val="multilevel"/>
    <w:tmpl w:val="EB64EE44"/>
    <w:lvl w:ilvl="0">
      <w:start w:val="1"/>
      <w:numFmt w:val="decimal"/>
      <w:lvlText w:val="%1."/>
      <w:lvlJc w:val="left"/>
      <w:pPr>
        <w:ind w:left="1440" w:hanging="360"/>
      </w:pPr>
      <w:rPr>
        <w:rFonts w:eastAsia="Calibri" w:cs="Arial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5DF40DD"/>
    <w:multiLevelType w:val="multilevel"/>
    <w:tmpl w:val="54A8066A"/>
    <w:lvl w:ilvl="0">
      <w:start w:val="1"/>
      <w:numFmt w:val="bullet"/>
      <w:lvlText w:val=""/>
      <w:lvlJc w:val="left"/>
      <w:pPr>
        <w:ind w:left="151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5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7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1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3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74" w:hanging="360"/>
      </w:pPr>
      <w:rPr>
        <w:rFonts w:ascii="Wingdings" w:hAnsi="Wingdings" w:cs="Wingdings" w:hint="default"/>
      </w:rPr>
    </w:lvl>
  </w:abstractNum>
  <w:abstractNum w:abstractNumId="105">
    <w:nsid w:val="4A6250C6"/>
    <w:multiLevelType w:val="hybridMultilevel"/>
    <w:tmpl w:val="03DC7706"/>
    <w:lvl w:ilvl="0" w:tplc="3072E948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0"/>
      </w:rPr>
    </w:lvl>
    <w:lvl w:ilvl="1" w:tplc="0B287BBE" w:tentative="1">
      <w:start w:val="1"/>
      <w:numFmt w:val="lowerLetter"/>
      <w:lvlText w:val="%2."/>
      <w:lvlJc w:val="left"/>
      <w:pPr>
        <w:ind w:left="1440" w:hanging="360"/>
      </w:pPr>
    </w:lvl>
    <w:lvl w:ilvl="2" w:tplc="A7B8C23A" w:tentative="1">
      <w:start w:val="1"/>
      <w:numFmt w:val="lowerRoman"/>
      <w:lvlText w:val="%3."/>
      <w:lvlJc w:val="right"/>
      <w:pPr>
        <w:ind w:left="2160" w:hanging="180"/>
      </w:pPr>
    </w:lvl>
    <w:lvl w:ilvl="3" w:tplc="DBFCDF1A" w:tentative="1">
      <w:start w:val="1"/>
      <w:numFmt w:val="decimal"/>
      <w:lvlText w:val="%4."/>
      <w:lvlJc w:val="left"/>
      <w:pPr>
        <w:ind w:left="2880" w:hanging="360"/>
      </w:pPr>
    </w:lvl>
    <w:lvl w:ilvl="4" w:tplc="89B09B62" w:tentative="1">
      <w:start w:val="1"/>
      <w:numFmt w:val="lowerLetter"/>
      <w:lvlText w:val="%5."/>
      <w:lvlJc w:val="left"/>
      <w:pPr>
        <w:ind w:left="3600" w:hanging="360"/>
      </w:pPr>
    </w:lvl>
    <w:lvl w:ilvl="5" w:tplc="7720A214" w:tentative="1">
      <w:start w:val="1"/>
      <w:numFmt w:val="lowerRoman"/>
      <w:lvlText w:val="%6."/>
      <w:lvlJc w:val="right"/>
      <w:pPr>
        <w:ind w:left="4320" w:hanging="180"/>
      </w:pPr>
    </w:lvl>
    <w:lvl w:ilvl="6" w:tplc="5F966AE8" w:tentative="1">
      <w:start w:val="1"/>
      <w:numFmt w:val="decimal"/>
      <w:lvlText w:val="%7."/>
      <w:lvlJc w:val="left"/>
      <w:pPr>
        <w:ind w:left="5040" w:hanging="360"/>
      </w:pPr>
    </w:lvl>
    <w:lvl w:ilvl="7" w:tplc="B3E4CCFA" w:tentative="1">
      <w:start w:val="1"/>
      <w:numFmt w:val="lowerLetter"/>
      <w:lvlText w:val="%8."/>
      <w:lvlJc w:val="left"/>
      <w:pPr>
        <w:ind w:left="5760" w:hanging="360"/>
      </w:pPr>
    </w:lvl>
    <w:lvl w:ilvl="8" w:tplc="508CA3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B0E1381"/>
    <w:multiLevelType w:val="multilevel"/>
    <w:tmpl w:val="C22C8612"/>
    <w:lvl w:ilvl="0">
      <w:start w:val="1"/>
      <w:numFmt w:val="decimal"/>
      <w:lvlText w:val="%1)"/>
      <w:lvlJc w:val="left"/>
      <w:pPr>
        <w:ind w:left="927" w:hanging="360"/>
      </w:pPr>
      <w:rPr>
        <w:rFonts w:ascii="Cambria" w:eastAsia="Cambria" w:hAnsi="Cambria" w:cs="Cambria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7">
    <w:nsid w:val="4B1D659F"/>
    <w:multiLevelType w:val="multilevel"/>
    <w:tmpl w:val="93407F5C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00000A"/>
        <w:sz w:val="2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8">
    <w:nsid w:val="4C2D1521"/>
    <w:multiLevelType w:val="multilevel"/>
    <w:tmpl w:val="A4CA4680"/>
    <w:lvl w:ilvl="0">
      <w:start w:val="1"/>
      <w:numFmt w:val="decimal"/>
      <w:lvlText w:val="%1."/>
      <w:lvlJc w:val="left"/>
      <w:pPr>
        <w:ind w:left="2880" w:hanging="360"/>
      </w:pPr>
      <w:rPr>
        <w:rFonts w:cs="Times New Roman"/>
        <w:i w:val="0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CFA5A5B"/>
    <w:multiLevelType w:val="multilevel"/>
    <w:tmpl w:val="5EF079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D7E258A"/>
    <w:multiLevelType w:val="hybridMultilevel"/>
    <w:tmpl w:val="B4C0C9D8"/>
    <w:lvl w:ilvl="0" w:tplc="6088B80E">
      <w:start w:val="2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9650E612" w:tentative="1">
      <w:start w:val="1"/>
      <w:numFmt w:val="lowerLetter"/>
      <w:lvlText w:val="%2."/>
      <w:lvlJc w:val="left"/>
      <w:pPr>
        <w:ind w:left="1440" w:hanging="360"/>
      </w:pPr>
    </w:lvl>
    <w:lvl w:ilvl="2" w:tplc="D5C8054E" w:tentative="1">
      <w:start w:val="1"/>
      <w:numFmt w:val="lowerRoman"/>
      <w:lvlText w:val="%3."/>
      <w:lvlJc w:val="right"/>
      <w:pPr>
        <w:ind w:left="2160" w:hanging="180"/>
      </w:pPr>
    </w:lvl>
    <w:lvl w:ilvl="3" w:tplc="FE40955A" w:tentative="1">
      <w:start w:val="1"/>
      <w:numFmt w:val="decimal"/>
      <w:lvlText w:val="%4."/>
      <w:lvlJc w:val="left"/>
      <w:pPr>
        <w:ind w:left="2880" w:hanging="360"/>
      </w:pPr>
    </w:lvl>
    <w:lvl w:ilvl="4" w:tplc="0EA08E88" w:tentative="1">
      <w:start w:val="1"/>
      <w:numFmt w:val="lowerLetter"/>
      <w:lvlText w:val="%5."/>
      <w:lvlJc w:val="left"/>
      <w:pPr>
        <w:ind w:left="3600" w:hanging="360"/>
      </w:pPr>
    </w:lvl>
    <w:lvl w:ilvl="5" w:tplc="79926770" w:tentative="1">
      <w:start w:val="1"/>
      <w:numFmt w:val="lowerRoman"/>
      <w:lvlText w:val="%6."/>
      <w:lvlJc w:val="right"/>
      <w:pPr>
        <w:ind w:left="4320" w:hanging="180"/>
      </w:pPr>
    </w:lvl>
    <w:lvl w:ilvl="6" w:tplc="A4C0FD90" w:tentative="1">
      <w:start w:val="1"/>
      <w:numFmt w:val="decimal"/>
      <w:lvlText w:val="%7."/>
      <w:lvlJc w:val="left"/>
      <w:pPr>
        <w:ind w:left="5040" w:hanging="360"/>
      </w:pPr>
    </w:lvl>
    <w:lvl w:ilvl="7" w:tplc="17C44304" w:tentative="1">
      <w:start w:val="1"/>
      <w:numFmt w:val="lowerLetter"/>
      <w:lvlText w:val="%8."/>
      <w:lvlJc w:val="left"/>
      <w:pPr>
        <w:ind w:left="5760" w:hanging="360"/>
      </w:pPr>
    </w:lvl>
    <w:lvl w:ilvl="8" w:tplc="40D8F3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E265088"/>
    <w:multiLevelType w:val="hybridMultilevel"/>
    <w:tmpl w:val="8536F420"/>
    <w:lvl w:ilvl="0" w:tplc="4A309C24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2">
    <w:nsid w:val="4F0D792E"/>
    <w:multiLevelType w:val="multilevel"/>
    <w:tmpl w:val="3F7A8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1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sz w:val="21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1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3">
    <w:nsid w:val="50CA17E9"/>
    <w:multiLevelType w:val="multilevel"/>
    <w:tmpl w:val="0910E7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1903B34"/>
    <w:multiLevelType w:val="multilevel"/>
    <w:tmpl w:val="457AC454"/>
    <w:lvl w:ilvl="0">
      <w:start w:val="1"/>
      <w:numFmt w:val="decimal"/>
      <w:lvlText w:val="15.%1."/>
      <w:lvlJc w:val="left"/>
      <w:pPr>
        <w:ind w:left="4046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97D4AE3"/>
    <w:multiLevelType w:val="hybridMultilevel"/>
    <w:tmpl w:val="ACF0EB72"/>
    <w:lvl w:ilvl="0" w:tplc="80B65F9C">
      <w:start w:val="1"/>
      <w:numFmt w:val="decimal"/>
      <w:lvlText w:val="%1)"/>
      <w:lvlJc w:val="left"/>
      <w:pPr>
        <w:ind w:left="199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04090019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09001B">
      <w:start w:val="1"/>
      <w:numFmt w:val="lowerLetter"/>
      <w:lvlText w:val="%3)"/>
      <w:lvlJc w:val="left"/>
      <w:pPr>
        <w:ind w:left="3616" w:hanging="360"/>
      </w:pPr>
      <w:rPr>
        <w:rFonts w:hint="default"/>
      </w:rPr>
    </w:lvl>
    <w:lvl w:ilvl="3" w:tplc="0409000F">
      <w:start w:val="10"/>
      <w:numFmt w:val="upperRoman"/>
      <w:lvlText w:val="%4."/>
      <w:lvlJc w:val="left"/>
      <w:pPr>
        <w:ind w:left="1004" w:hanging="720"/>
      </w:pPr>
      <w:rPr>
        <w:rFonts w:hint="default"/>
        <w:sz w:val="20"/>
        <w:szCs w:val="20"/>
      </w:r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6">
    <w:nsid w:val="5B3D7CC1"/>
    <w:multiLevelType w:val="multilevel"/>
    <w:tmpl w:val="866C83DE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  <w:sz w:val="21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rFonts w:cs="Times New Roman"/>
      </w:rPr>
    </w:lvl>
  </w:abstractNum>
  <w:abstractNum w:abstractNumId="117">
    <w:nsid w:val="5C1D1604"/>
    <w:multiLevelType w:val="multilevel"/>
    <w:tmpl w:val="BC7442F4"/>
    <w:lvl w:ilvl="0">
      <w:start w:val="1"/>
      <w:numFmt w:val="bullet"/>
      <w:lvlText w:val="●"/>
      <w:lvlJc w:val="left"/>
      <w:pPr>
        <w:ind w:left="720" w:hanging="360"/>
      </w:pPr>
      <w:rPr>
        <w:rFonts w:asciiTheme="majorHAnsi" w:eastAsia="Noto Sans Symbols" w:hAnsiTheme="majorHAnsi" w:cs="Noto Sans Symbols" w:hint="default"/>
        <w:sz w:val="16"/>
        <w:szCs w:val="2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8">
    <w:nsid w:val="5C46203E"/>
    <w:multiLevelType w:val="hybridMultilevel"/>
    <w:tmpl w:val="57303D88"/>
    <w:lvl w:ilvl="0" w:tplc="F536D01A">
      <w:start w:val="1"/>
      <w:numFmt w:val="lowerLetter"/>
      <w:lvlText w:val="%1)"/>
      <w:lvlJc w:val="left"/>
      <w:pPr>
        <w:ind w:left="720" w:hanging="360"/>
      </w:pPr>
      <w:rPr>
        <w:rFonts w:ascii="Exo 2.0 Light" w:eastAsia="Cambria" w:hAnsi="Exo 2.0 Light" w:cs="Cambri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CD51A02"/>
    <w:multiLevelType w:val="multilevel"/>
    <w:tmpl w:val="C714F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1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sz w:val="21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0">
    <w:nsid w:val="5D4A2733"/>
    <w:multiLevelType w:val="multilevel"/>
    <w:tmpl w:val="22D80C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1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1">
    <w:nsid w:val="62E47E09"/>
    <w:multiLevelType w:val="hybridMultilevel"/>
    <w:tmpl w:val="40661D7C"/>
    <w:lvl w:ilvl="0" w:tplc="CE703DAA">
      <w:start w:val="1"/>
      <w:numFmt w:val="decimal"/>
      <w:lvlText w:val="10.%1."/>
      <w:lvlJc w:val="left"/>
      <w:pPr>
        <w:ind w:left="720" w:hanging="360"/>
      </w:pPr>
      <w:rPr>
        <w:rFonts w:cs="Times New Roman" w:hint="default"/>
        <w:b w:val="0"/>
        <w:sz w:val="21"/>
        <w:szCs w:val="21"/>
      </w:rPr>
    </w:lvl>
    <w:lvl w:ilvl="1" w:tplc="35BA912C" w:tentative="1">
      <w:start w:val="1"/>
      <w:numFmt w:val="lowerLetter"/>
      <w:lvlText w:val="%2."/>
      <w:lvlJc w:val="left"/>
      <w:pPr>
        <w:ind w:left="1440" w:hanging="360"/>
      </w:pPr>
    </w:lvl>
    <w:lvl w:ilvl="2" w:tplc="C8FC09CA" w:tentative="1">
      <w:start w:val="1"/>
      <w:numFmt w:val="lowerRoman"/>
      <w:lvlText w:val="%3."/>
      <w:lvlJc w:val="right"/>
      <w:pPr>
        <w:ind w:left="2160" w:hanging="180"/>
      </w:pPr>
    </w:lvl>
    <w:lvl w:ilvl="3" w:tplc="F9B2BC20" w:tentative="1">
      <w:start w:val="1"/>
      <w:numFmt w:val="decimal"/>
      <w:lvlText w:val="%4."/>
      <w:lvlJc w:val="left"/>
      <w:pPr>
        <w:ind w:left="2880" w:hanging="360"/>
      </w:pPr>
    </w:lvl>
    <w:lvl w:ilvl="4" w:tplc="9BB4C924" w:tentative="1">
      <w:start w:val="1"/>
      <w:numFmt w:val="lowerLetter"/>
      <w:lvlText w:val="%5."/>
      <w:lvlJc w:val="left"/>
      <w:pPr>
        <w:ind w:left="3600" w:hanging="360"/>
      </w:pPr>
    </w:lvl>
    <w:lvl w:ilvl="5" w:tplc="151E7A36" w:tentative="1">
      <w:start w:val="1"/>
      <w:numFmt w:val="lowerRoman"/>
      <w:lvlText w:val="%6."/>
      <w:lvlJc w:val="right"/>
      <w:pPr>
        <w:ind w:left="4320" w:hanging="180"/>
      </w:pPr>
    </w:lvl>
    <w:lvl w:ilvl="6" w:tplc="CDC491C4" w:tentative="1">
      <w:start w:val="1"/>
      <w:numFmt w:val="decimal"/>
      <w:lvlText w:val="%7."/>
      <w:lvlJc w:val="left"/>
      <w:pPr>
        <w:ind w:left="5040" w:hanging="360"/>
      </w:pPr>
    </w:lvl>
    <w:lvl w:ilvl="7" w:tplc="8684DC64" w:tentative="1">
      <w:start w:val="1"/>
      <w:numFmt w:val="lowerLetter"/>
      <w:lvlText w:val="%8."/>
      <w:lvlJc w:val="left"/>
      <w:pPr>
        <w:ind w:left="5760" w:hanging="360"/>
      </w:pPr>
    </w:lvl>
    <w:lvl w:ilvl="8" w:tplc="AD24D7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B3407C"/>
    <w:multiLevelType w:val="multilevel"/>
    <w:tmpl w:val="6810B8B2"/>
    <w:lvl w:ilvl="0">
      <w:start w:val="17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 w:hint="default"/>
      </w:rPr>
    </w:lvl>
    <w:lvl w:ilvl="1">
      <w:start w:val="1"/>
      <w:numFmt w:val="decimal"/>
      <w:pStyle w:val="zwykybezwcicia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3">
    <w:nsid w:val="665C1A1C"/>
    <w:multiLevelType w:val="multilevel"/>
    <w:tmpl w:val="91BA0FBE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  <w:sz w:val="21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4">
    <w:nsid w:val="66B32DAB"/>
    <w:multiLevelType w:val="multilevel"/>
    <w:tmpl w:val="915E2A96"/>
    <w:lvl w:ilvl="0">
      <w:start w:val="4"/>
      <w:numFmt w:val="decimal"/>
      <w:lvlText w:val="16.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5">
    <w:nsid w:val="66CB3857"/>
    <w:multiLevelType w:val="multilevel"/>
    <w:tmpl w:val="500AF2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mbria" w:hAnsi="Cambria" w:cs="Times New Roman"/>
        <w:sz w:val="21"/>
      </w:rPr>
    </w:lvl>
    <w:lvl w:ilvl="2">
      <w:start w:val="1"/>
      <w:numFmt w:val="upperRoman"/>
      <w:lvlText w:val="%3."/>
      <w:lvlJc w:val="left"/>
      <w:pPr>
        <w:ind w:left="234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sz w:val="21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6">
    <w:nsid w:val="675C7A10"/>
    <w:multiLevelType w:val="hybridMultilevel"/>
    <w:tmpl w:val="1960EFE4"/>
    <w:lvl w:ilvl="0" w:tplc="84E6DEA6">
      <w:start w:val="3"/>
      <w:numFmt w:val="decimal"/>
      <w:lvlText w:val="16.%1."/>
      <w:lvlJc w:val="left"/>
      <w:pPr>
        <w:ind w:left="720" w:hanging="360"/>
      </w:pPr>
      <w:rPr>
        <w:rFonts w:cs="Times New Roman" w:hint="default"/>
      </w:rPr>
    </w:lvl>
    <w:lvl w:ilvl="1" w:tplc="39AE50BA" w:tentative="1">
      <w:start w:val="1"/>
      <w:numFmt w:val="lowerLetter"/>
      <w:lvlText w:val="%2."/>
      <w:lvlJc w:val="left"/>
      <w:pPr>
        <w:ind w:left="1440" w:hanging="360"/>
      </w:pPr>
    </w:lvl>
    <w:lvl w:ilvl="2" w:tplc="596607E8" w:tentative="1">
      <w:start w:val="1"/>
      <w:numFmt w:val="lowerRoman"/>
      <w:lvlText w:val="%3."/>
      <w:lvlJc w:val="right"/>
      <w:pPr>
        <w:ind w:left="2160" w:hanging="180"/>
      </w:pPr>
    </w:lvl>
    <w:lvl w:ilvl="3" w:tplc="D2C2FC62" w:tentative="1">
      <w:start w:val="1"/>
      <w:numFmt w:val="decimal"/>
      <w:lvlText w:val="%4."/>
      <w:lvlJc w:val="left"/>
      <w:pPr>
        <w:ind w:left="2880" w:hanging="360"/>
      </w:pPr>
    </w:lvl>
    <w:lvl w:ilvl="4" w:tplc="C618FAF0" w:tentative="1">
      <w:start w:val="1"/>
      <w:numFmt w:val="lowerLetter"/>
      <w:lvlText w:val="%5."/>
      <w:lvlJc w:val="left"/>
      <w:pPr>
        <w:ind w:left="3600" w:hanging="360"/>
      </w:pPr>
    </w:lvl>
    <w:lvl w:ilvl="5" w:tplc="90349AF4" w:tentative="1">
      <w:start w:val="1"/>
      <w:numFmt w:val="lowerRoman"/>
      <w:lvlText w:val="%6."/>
      <w:lvlJc w:val="right"/>
      <w:pPr>
        <w:ind w:left="4320" w:hanging="180"/>
      </w:pPr>
    </w:lvl>
    <w:lvl w:ilvl="6" w:tplc="0C2C3C60" w:tentative="1">
      <w:start w:val="1"/>
      <w:numFmt w:val="decimal"/>
      <w:lvlText w:val="%7."/>
      <w:lvlJc w:val="left"/>
      <w:pPr>
        <w:ind w:left="5040" w:hanging="360"/>
      </w:pPr>
    </w:lvl>
    <w:lvl w:ilvl="7" w:tplc="8562631A" w:tentative="1">
      <w:start w:val="1"/>
      <w:numFmt w:val="lowerLetter"/>
      <w:lvlText w:val="%8."/>
      <w:lvlJc w:val="left"/>
      <w:pPr>
        <w:ind w:left="5760" w:hanging="360"/>
      </w:pPr>
    </w:lvl>
    <w:lvl w:ilvl="8" w:tplc="63E6ED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9A77376"/>
    <w:multiLevelType w:val="multilevel"/>
    <w:tmpl w:val="56B0FB68"/>
    <w:lvl w:ilvl="0">
      <w:start w:val="1"/>
      <w:numFmt w:val="decimal"/>
      <w:lvlText w:val="17.%1."/>
      <w:lvlJc w:val="left"/>
      <w:pPr>
        <w:ind w:left="720" w:hanging="360"/>
      </w:pPr>
      <w:rPr>
        <w:rFonts w:asciiTheme="majorHAnsi" w:hAnsiTheme="majorHAnsi" w:cs="Times New Roman"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9C97F32"/>
    <w:multiLevelType w:val="multilevel"/>
    <w:tmpl w:val="E982B7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1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1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9">
    <w:nsid w:val="6A01751E"/>
    <w:multiLevelType w:val="multilevel"/>
    <w:tmpl w:val="48A672A0"/>
    <w:lvl w:ilvl="0">
      <w:start w:val="5"/>
      <w:numFmt w:val="decimal"/>
      <w:lvlText w:val="16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0">
    <w:nsid w:val="6CA54162"/>
    <w:multiLevelType w:val="singleLevel"/>
    <w:tmpl w:val="28886A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31">
    <w:nsid w:val="6D2E47CA"/>
    <w:multiLevelType w:val="hybridMultilevel"/>
    <w:tmpl w:val="C4F2FB12"/>
    <w:lvl w:ilvl="0" w:tplc="BFCA4924">
      <w:start w:val="1"/>
      <w:numFmt w:val="lowerLetter"/>
      <w:lvlText w:val="%1)"/>
      <w:lvlJc w:val="left"/>
      <w:pPr>
        <w:ind w:left="720" w:hanging="360"/>
      </w:pPr>
    </w:lvl>
    <w:lvl w:ilvl="1" w:tplc="453EDDA6" w:tentative="1">
      <w:start w:val="1"/>
      <w:numFmt w:val="lowerLetter"/>
      <w:lvlText w:val="%2."/>
      <w:lvlJc w:val="left"/>
      <w:pPr>
        <w:ind w:left="1440" w:hanging="360"/>
      </w:pPr>
    </w:lvl>
    <w:lvl w:ilvl="2" w:tplc="A4E472B0" w:tentative="1">
      <w:start w:val="1"/>
      <w:numFmt w:val="lowerRoman"/>
      <w:lvlText w:val="%3."/>
      <w:lvlJc w:val="right"/>
      <w:pPr>
        <w:ind w:left="2160" w:hanging="180"/>
      </w:pPr>
    </w:lvl>
    <w:lvl w:ilvl="3" w:tplc="3266001A" w:tentative="1">
      <w:start w:val="1"/>
      <w:numFmt w:val="decimal"/>
      <w:lvlText w:val="%4."/>
      <w:lvlJc w:val="left"/>
      <w:pPr>
        <w:ind w:left="2880" w:hanging="360"/>
      </w:pPr>
    </w:lvl>
    <w:lvl w:ilvl="4" w:tplc="432434F0" w:tentative="1">
      <w:start w:val="1"/>
      <w:numFmt w:val="lowerLetter"/>
      <w:lvlText w:val="%5."/>
      <w:lvlJc w:val="left"/>
      <w:pPr>
        <w:ind w:left="3600" w:hanging="360"/>
      </w:pPr>
    </w:lvl>
    <w:lvl w:ilvl="5" w:tplc="68E2079A" w:tentative="1">
      <w:start w:val="1"/>
      <w:numFmt w:val="lowerRoman"/>
      <w:lvlText w:val="%6."/>
      <w:lvlJc w:val="right"/>
      <w:pPr>
        <w:ind w:left="4320" w:hanging="180"/>
      </w:pPr>
    </w:lvl>
    <w:lvl w:ilvl="6" w:tplc="E0B624D4" w:tentative="1">
      <w:start w:val="1"/>
      <w:numFmt w:val="decimal"/>
      <w:lvlText w:val="%7."/>
      <w:lvlJc w:val="left"/>
      <w:pPr>
        <w:ind w:left="5040" w:hanging="360"/>
      </w:pPr>
    </w:lvl>
    <w:lvl w:ilvl="7" w:tplc="1DF6A658" w:tentative="1">
      <w:start w:val="1"/>
      <w:numFmt w:val="lowerLetter"/>
      <w:lvlText w:val="%8."/>
      <w:lvlJc w:val="left"/>
      <w:pPr>
        <w:ind w:left="5760" w:hanging="360"/>
      </w:pPr>
    </w:lvl>
    <w:lvl w:ilvl="8" w:tplc="ED927F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D41195E"/>
    <w:multiLevelType w:val="hybridMultilevel"/>
    <w:tmpl w:val="9A8ECC5C"/>
    <w:lvl w:ilvl="0" w:tplc="5D4E1658">
      <w:start w:val="1"/>
      <w:numFmt w:val="decimal"/>
      <w:lvlText w:val="%1."/>
      <w:lvlJc w:val="left"/>
      <w:pPr>
        <w:ind w:left="720" w:hanging="360"/>
      </w:pPr>
    </w:lvl>
    <w:lvl w:ilvl="1" w:tplc="87B260EC">
      <w:start w:val="1"/>
      <w:numFmt w:val="lowerLetter"/>
      <w:lvlText w:val="%2)"/>
      <w:lvlJc w:val="left"/>
      <w:pPr>
        <w:ind w:left="1440" w:hanging="360"/>
      </w:pPr>
    </w:lvl>
    <w:lvl w:ilvl="2" w:tplc="A288A2B6" w:tentative="1">
      <w:start w:val="1"/>
      <w:numFmt w:val="lowerRoman"/>
      <w:lvlText w:val="%3."/>
      <w:lvlJc w:val="right"/>
      <w:pPr>
        <w:ind w:left="2160" w:hanging="180"/>
      </w:pPr>
    </w:lvl>
    <w:lvl w:ilvl="3" w:tplc="AB22D7A2" w:tentative="1">
      <w:start w:val="1"/>
      <w:numFmt w:val="decimal"/>
      <w:lvlText w:val="%4."/>
      <w:lvlJc w:val="left"/>
      <w:pPr>
        <w:ind w:left="2880" w:hanging="360"/>
      </w:pPr>
    </w:lvl>
    <w:lvl w:ilvl="4" w:tplc="E522FC0E" w:tentative="1">
      <w:start w:val="1"/>
      <w:numFmt w:val="lowerLetter"/>
      <w:lvlText w:val="%5."/>
      <w:lvlJc w:val="left"/>
      <w:pPr>
        <w:ind w:left="3600" w:hanging="360"/>
      </w:pPr>
    </w:lvl>
    <w:lvl w:ilvl="5" w:tplc="2DD222A0" w:tentative="1">
      <w:start w:val="1"/>
      <w:numFmt w:val="lowerRoman"/>
      <w:lvlText w:val="%6."/>
      <w:lvlJc w:val="right"/>
      <w:pPr>
        <w:ind w:left="4320" w:hanging="180"/>
      </w:pPr>
    </w:lvl>
    <w:lvl w:ilvl="6" w:tplc="9594D47A" w:tentative="1">
      <w:start w:val="1"/>
      <w:numFmt w:val="decimal"/>
      <w:lvlText w:val="%7."/>
      <w:lvlJc w:val="left"/>
      <w:pPr>
        <w:ind w:left="5040" w:hanging="360"/>
      </w:pPr>
    </w:lvl>
    <w:lvl w:ilvl="7" w:tplc="D4F2D37C" w:tentative="1">
      <w:start w:val="1"/>
      <w:numFmt w:val="lowerLetter"/>
      <w:lvlText w:val="%8."/>
      <w:lvlJc w:val="left"/>
      <w:pPr>
        <w:ind w:left="5760" w:hanging="360"/>
      </w:pPr>
    </w:lvl>
    <w:lvl w:ilvl="8" w:tplc="B56676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DAB79A0"/>
    <w:multiLevelType w:val="hybridMultilevel"/>
    <w:tmpl w:val="32347114"/>
    <w:lvl w:ilvl="0" w:tplc="0415000F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DBB5E15"/>
    <w:multiLevelType w:val="multilevel"/>
    <w:tmpl w:val="9E3E474A"/>
    <w:lvl w:ilvl="0">
      <w:start w:val="1"/>
      <w:numFmt w:val="decimal"/>
      <w:lvlText w:val="8.%1."/>
      <w:lvlJc w:val="left"/>
      <w:pPr>
        <w:ind w:left="928" w:hanging="360"/>
      </w:pPr>
      <w:rPr>
        <w:rFonts w:cs="Times New Roman"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35">
    <w:nsid w:val="6E78346E"/>
    <w:multiLevelType w:val="hybridMultilevel"/>
    <w:tmpl w:val="ADE0E56C"/>
    <w:lvl w:ilvl="0" w:tplc="83222988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  <w:i w:val="0"/>
        <w:strike w:val="0"/>
      </w:rPr>
    </w:lvl>
    <w:lvl w:ilvl="1" w:tplc="ADAAD07E">
      <w:start w:val="1"/>
      <w:numFmt w:val="bullet"/>
      <w:lvlText w:val="o"/>
      <w:lvlJc w:val="left"/>
      <w:pPr>
        <w:ind w:left="2355" w:hanging="360"/>
      </w:pPr>
      <w:rPr>
        <w:rFonts w:ascii="Courier New" w:hAnsi="Courier New" w:hint="default"/>
      </w:rPr>
    </w:lvl>
    <w:lvl w:ilvl="2" w:tplc="1456ABBC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CCAEDADC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B872871A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hint="default"/>
      </w:rPr>
    </w:lvl>
    <w:lvl w:ilvl="5" w:tplc="81504E34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8EE21B7E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F3D27500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hint="default"/>
      </w:rPr>
    </w:lvl>
    <w:lvl w:ilvl="8" w:tplc="21F63ACC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36">
    <w:nsid w:val="728D5290"/>
    <w:multiLevelType w:val="multilevel"/>
    <w:tmpl w:val="A34E5D70"/>
    <w:lvl w:ilvl="0">
      <w:start w:val="1"/>
      <w:numFmt w:val="decimal"/>
      <w:pStyle w:val="MILis1"/>
      <w:lvlText w:val="%1."/>
      <w:lvlJc w:val="right"/>
      <w:pPr>
        <w:tabs>
          <w:tab w:val="num" w:pos="170"/>
        </w:tabs>
        <w:ind w:left="170" w:hanging="17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MILis2"/>
      <w:lvlText w:val="%2)"/>
      <w:lvlJc w:val="left"/>
      <w:pPr>
        <w:tabs>
          <w:tab w:val="num" w:pos="737"/>
        </w:tabs>
        <w:ind w:left="737" w:hanging="453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68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155"/>
        </w:tabs>
        <w:ind w:left="2155" w:hanging="737"/>
      </w:pPr>
      <w:rPr>
        <w:rFonts w:cs="Times New Roman" w:hint="default"/>
        <w:strike w:val="0"/>
      </w:rPr>
    </w:lvl>
    <w:lvl w:ilvl="4">
      <w:start w:val="1"/>
      <w:numFmt w:val="upperLetter"/>
      <w:lvlText w:val="%5)"/>
      <w:lvlJc w:val="left"/>
      <w:pPr>
        <w:tabs>
          <w:tab w:val="num" w:pos="2029"/>
        </w:tabs>
        <w:ind w:left="20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33"/>
        </w:tabs>
        <w:ind w:left="25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37"/>
        </w:tabs>
        <w:ind w:left="30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1"/>
        </w:tabs>
        <w:ind w:left="35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17"/>
        </w:tabs>
        <w:ind w:left="4117" w:hanging="1440"/>
      </w:pPr>
      <w:rPr>
        <w:rFonts w:cs="Times New Roman" w:hint="default"/>
      </w:rPr>
    </w:lvl>
  </w:abstractNum>
  <w:abstractNum w:abstractNumId="137">
    <w:nsid w:val="73CC342A"/>
    <w:multiLevelType w:val="multilevel"/>
    <w:tmpl w:val="BA38AF86"/>
    <w:name w:val="WW8Num153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20" w:hanging="2160"/>
      </w:pPr>
      <w:rPr>
        <w:rFonts w:hint="default"/>
      </w:rPr>
    </w:lvl>
  </w:abstractNum>
  <w:abstractNum w:abstractNumId="138">
    <w:nsid w:val="73E15A9E"/>
    <w:multiLevelType w:val="multilevel"/>
    <w:tmpl w:val="7074AF16"/>
    <w:lvl w:ilvl="0">
      <w:start w:val="10"/>
      <w:numFmt w:val="decimal"/>
      <w:lvlText w:val="%1."/>
      <w:lvlJc w:val="left"/>
      <w:pPr>
        <w:ind w:left="720" w:hanging="360"/>
      </w:pPr>
      <w:rPr>
        <w:rFonts w:cs="Times New Roman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48F6D9F"/>
    <w:multiLevelType w:val="hybridMultilevel"/>
    <w:tmpl w:val="8A88F782"/>
    <w:lvl w:ilvl="0" w:tplc="9C829032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1"/>
        <w:szCs w:val="21"/>
        <w:vertAlign w:val="baseline"/>
      </w:rPr>
    </w:lvl>
    <w:lvl w:ilvl="1" w:tplc="465247C0" w:tentative="1">
      <w:start w:val="1"/>
      <w:numFmt w:val="lowerLetter"/>
      <w:lvlText w:val="%2."/>
      <w:lvlJc w:val="left"/>
      <w:pPr>
        <w:ind w:left="1440" w:hanging="360"/>
      </w:pPr>
    </w:lvl>
    <w:lvl w:ilvl="2" w:tplc="0DE4360E" w:tentative="1">
      <w:start w:val="1"/>
      <w:numFmt w:val="lowerRoman"/>
      <w:lvlText w:val="%3."/>
      <w:lvlJc w:val="right"/>
      <w:pPr>
        <w:ind w:left="2160" w:hanging="180"/>
      </w:pPr>
    </w:lvl>
    <w:lvl w:ilvl="3" w:tplc="30ACBA30" w:tentative="1">
      <w:start w:val="1"/>
      <w:numFmt w:val="decimal"/>
      <w:lvlText w:val="%4."/>
      <w:lvlJc w:val="left"/>
      <w:pPr>
        <w:ind w:left="2880" w:hanging="360"/>
      </w:pPr>
    </w:lvl>
    <w:lvl w:ilvl="4" w:tplc="3A543288" w:tentative="1">
      <w:start w:val="1"/>
      <w:numFmt w:val="lowerLetter"/>
      <w:lvlText w:val="%5."/>
      <w:lvlJc w:val="left"/>
      <w:pPr>
        <w:ind w:left="3600" w:hanging="360"/>
      </w:pPr>
    </w:lvl>
    <w:lvl w:ilvl="5" w:tplc="082A719E" w:tentative="1">
      <w:start w:val="1"/>
      <w:numFmt w:val="lowerRoman"/>
      <w:lvlText w:val="%6."/>
      <w:lvlJc w:val="right"/>
      <w:pPr>
        <w:ind w:left="4320" w:hanging="180"/>
      </w:pPr>
    </w:lvl>
    <w:lvl w:ilvl="6" w:tplc="48C0709A" w:tentative="1">
      <w:start w:val="1"/>
      <w:numFmt w:val="decimal"/>
      <w:lvlText w:val="%7."/>
      <w:lvlJc w:val="left"/>
      <w:pPr>
        <w:ind w:left="5040" w:hanging="360"/>
      </w:pPr>
    </w:lvl>
    <w:lvl w:ilvl="7" w:tplc="66D8C7F4" w:tentative="1">
      <w:start w:val="1"/>
      <w:numFmt w:val="lowerLetter"/>
      <w:lvlText w:val="%8."/>
      <w:lvlJc w:val="left"/>
      <w:pPr>
        <w:ind w:left="5760" w:hanging="360"/>
      </w:pPr>
    </w:lvl>
    <w:lvl w:ilvl="8" w:tplc="93163A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5F1F25"/>
    <w:multiLevelType w:val="hybridMultilevel"/>
    <w:tmpl w:val="21726C1C"/>
    <w:lvl w:ilvl="0" w:tplc="FED6DFCA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60E54B5"/>
    <w:multiLevelType w:val="multilevel"/>
    <w:tmpl w:val="E6E44B8C"/>
    <w:lvl w:ilvl="0">
      <w:start w:val="9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ajorHAnsi" w:eastAsia="Times New Roman" w:hAnsiTheme="majorHAnsi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ajorHAnsi" w:eastAsia="Times New Roman" w:hAnsiTheme="majorHAnsi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ajorHAnsi" w:eastAsia="Times New Roman" w:hAnsiTheme="majorHAnsi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ajorHAnsi" w:eastAsia="Times New Roman" w:hAnsiTheme="majorHAnsi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ajorHAnsi" w:eastAsia="Times New Roman" w:hAnsiTheme="majorHAnsi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ajorHAnsi" w:eastAsia="Times New Roman" w:hAnsiTheme="majorHAnsi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ajorHAnsi" w:eastAsia="Times New Roman" w:hAnsiTheme="majorHAnsi" w:cs="Times New Roman" w:hint="default"/>
        <w:sz w:val="24"/>
      </w:rPr>
    </w:lvl>
  </w:abstractNum>
  <w:abstractNum w:abstractNumId="142">
    <w:nsid w:val="7932399E"/>
    <w:multiLevelType w:val="hybridMultilevel"/>
    <w:tmpl w:val="66B0FC98"/>
    <w:lvl w:ilvl="0" w:tplc="0A887F26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60E48674" w:tentative="1">
      <w:start w:val="1"/>
      <w:numFmt w:val="lowerLetter"/>
      <w:lvlText w:val="%2."/>
      <w:lvlJc w:val="left"/>
      <w:pPr>
        <w:ind w:left="1440" w:hanging="360"/>
      </w:pPr>
    </w:lvl>
    <w:lvl w:ilvl="2" w:tplc="9C1C8B18" w:tentative="1">
      <w:start w:val="1"/>
      <w:numFmt w:val="lowerRoman"/>
      <w:lvlText w:val="%3."/>
      <w:lvlJc w:val="right"/>
      <w:pPr>
        <w:ind w:left="2160" w:hanging="180"/>
      </w:pPr>
    </w:lvl>
    <w:lvl w:ilvl="3" w:tplc="7FB6F1E4" w:tentative="1">
      <w:start w:val="1"/>
      <w:numFmt w:val="decimal"/>
      <w:lvlText w:val="%4."/>
      <w:lvlJc w:val="left"/>
      <w:pPr>
        <w:ind w:left="2880" w:hanging="360"/>
      </w:pPr>
    </w:lvl>
    <w:lvl w:ilvl="4" w:tplc="5B041272" w:tentative="1">
      <w:start w:val="1"/>
      <w:numFmt w:val="lowerLetter"/>
      <w:lvlText w:val="%5."/>
      <w:lvlJc w:val="left"/>
      <w:pPr>
        <w:ind w:left="3600" w:hanging="360"/>
      </w:pPr>
    </w:lvl>
    <w:lvl w:ilvl="5" w:tplc="221E2838" w:tentative="1">
      <w:start w:val="1"/>
      <w:numFmt w:val="lowerRoman"/>
      <w:lvlText w:val="%6."/>
      <w:lvlJc w:val="right"/>
      <w:pPr>
        <w:ind w:left="4320" w:hanging="180"/>
      </w:pPr>
    </w:lvl>
    <w:lvl w:ilvl="6" w:tplc="5EC65432" w:tentative="1">
      <w:start w:val="1"/>
      <w:numFmt w:val="decimal"/>
      <w:lvlText w:val="%7."/>
      <w:lvlJc w:val="left"/>
      <w:pPr>
        <w:ind w:left="5040" w:hanging="360"/>
      </w:pPr>
    </w:lvl>
    <w:lvl w:ilvl="7" w:tplc="69427B18" w:tentative="1">
      <w:start w:val="1"/>
      <w:numFmt w:val="lowerLetter"/>
      <w:lvlText w:val="%8."/>
      <w:lvlJc w:val="left"/>
      <w:pPr>
        <w:ind w:left="5760" w:hanging="360"/>
      </w:pPr>
    </w:lvl>
    <w:lvl w:ilvl="8" w:tplc="D7A8DD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E51314B"/>
    <w:multiLevelType w:val="multilevel"/>
    <w:tmpl w:val="B2CCD942"/>
    <w:lvl w:ilvl="0">
      <w:start w:val="15"/>
      <w:numFmt w:val="decimal"/>
      <w:lvlText w:val="%1."/>
      <w:lvlJc w:val="left"/>
      <w:pPr>
        <w:ind w:left="615" w:hanging="615"/>
      </w:pPr>
      <w:rPr>
        <w:rFonts w:ascii="Cambria" w:hAnsi="Cambria" w:cs="Times New Roman" w:hint="default"/>
      </w:rPr>
    </w:lvl>
    <w:lvl w:ilvl="1">
      <w:start w:val="4"/>
      <w:numFmt w:val="decimal"/>
      <w:lvlText w:val="%1.%2."/>
      <w:lvlJc w:val="left"/>
      <w:pPr>
        <w:ind w:left="898" w:hanging="615"/>
      </w:pPr>
      <w:rPr>
        <w:rFonts w:ascii="Cambria" w:hAnsi="Cambria" w:cs="Times New Roman" w:hint="default"/>
      </w:rPr>
    </w:lvl>
    <w:lvl w:ilvl="2">
      <w:start w:val="1"/>
      <w:numFmt w:val="lowerLetter"/>
      <w:lvlText w:val="%3)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ascii="Cambria" w:hAnsi="Cambria"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ascii="Cambria" w:hAnsi="Cambria" w:cs="Times New Roman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ascii="Cambria" w:hAnsi="Cambria"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ascii="Cambria" w:hAnsi="Cambria" w:cs="Times New Roman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ascii="Cambria" w:hAnsi="Cambria" w:cs="Times New Roman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ascii="Cambria" w:hAnsi="Cambria" w:cs="Times New Roman" w:hint="default"/>
      </w:rPr>
    </w:lvl>
  </w:abstractNum>
  <w:abstractNum w:abstractNumId="144">
    <w:nsid w:val="7FD3209C"/>
    <w:multiLevelType w:val="multilevel"/>
    <w:tmpl w:val="A0C8A0F2"/>
    <w:lvl w:ilvl="0">
      <w:start w:val="2"/>
      <w:numFmt w:val="decimal"/>
      <w:lvlText w:val="16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22"/>
  </w:num>
  <w:num w:numId="2">
    <w:abstractNumId w:val="135"/>
  </w:num>
  <w:num w:numId="3">
    <w:abstractNumId w:val="31"/>
  </w:num>
  <w:num w:numId="4">
    <w:abstractNumId w:val="98"/>
  </w:num>
  <w:num w:numId="5">
    <w:abstractNumId w:val="41"/>
  </w:num>
  <w:num w:numId="6">
    <w:abstractNumId w:val="99"/>
  </w:num>
  <w:num w:numId="7">
    <w:abstractNumId w:val="65"/>
  </w:num>
  <w:num w:numId="8">
    <w:abstractNumId w:val="127"/>
  </w:num>
  <w:num w:numId="9">
    <w:abstractNumId w:val="124"/>
  </w:num>
  <w:num w:numId="10">
    <w:abstractNumId w:val="76"/>
  </w:num>
  <w:num w:numId="11">
    <w:abstractNumId w:val="113"/>
  </w:num>
  <w:num w:numId="12">
    <w:abstractNumId w:val="47"/>
  </w:num>
  <w:num w:numId="13">
    <w:abstractNumId w:val="32"/>
  </w:num>
  <w:num w:numId="14">
    <w:abstractNumId w:val="114"/>
  </w:num>
  <w:num w:numId="15">
    <w:abstractNumId w:val="71"/>
  </w:num>
  <w:num w:numId="16">
    <w:abstractNumId w:val="89"/>
  </w:num>
  <w:num w:numId="17">
    <w:abstractNumId w:val="109"/>
  </w:num>
  <w:num w:numId="18">
    <w:abstractNumId w:val="35"/>
  </w:num>
  <w:num w:numId="19">
    <w:abstractNumId w:val="134"/>
  </w:num>
  <w:num w:numId="20">
    <w:abstractNumId w:val="46"/>
  </w:num>
  <w:num w:numId="21">
    <w:abstractNumId w:val="92"/>
  </w:num>
  <w:num w:numId="22">
    <w:abstractNumId w:val="106"/>
  </w:num>
  <w:num w:numId="23">
    <w:abstractNumId w:val="117"/>
  </w:num>
  <w:num w:numId="24">
    <w:abstractNumId w:val="96"/>
  </w:num>
  <w:num w:numId="25">
    <w:abstractNumId w:val="82"/>
  </w:num>
  <w:num w:numId="26">
    <w:abstractNumId w:val="144"/>
  </w:num>
  <w:num w:numId="27">
    <w:abstractNumId w:val="62"/>
  </w:num>
  <w:num w:numId="28">
    <w:abstractNumId w:val="45"/>
  </w:num>
  <w:num w:numId="29">
    <w:abstractNumId w:val="140"/>
  </w:num>
  <w:num w:numId="30">
    <w:abstractNumId w:val="70"/>
  </w:num>
  <w:num w:numId="31">
    <w:abstractNumId w:val="111"/>
  </w:num>
  <w:num w:numId="32">
    <w:abstractNumId w:val="84"/>
  </w:num>
  <w:num w:numId="33">
    <w:abstractNumId w:val="34"/>
  </w:num>
  <w:num w:numId="34">
    <w:abstractNumId w:val="63"/>
  </w:num>
  <w:num w:numId="35">
    <w:abstractNumId w:val="133"/>
  </w:num>
  <w:num w:numId="36">
    <w:abstractNumId w:val="94"/>
  </w:num>
  <w:num w:numId="37">
    <w:abstractNumId w:val="139"/>
  </w:num>
  <w:num w:numId="38">
    <w:abstractNumId w:val="48"/>
  </w:num>
  <w:num w:numId="39">
    <w:abstractNumId w:val="57"/>
  </w:num>
  <w:num w:numId="40">
    <w:abstractNumId w:val="115"/>
  </w:num>
  <w:num w:numId="41">
    <w:abstractNumId w:val="105"/>
  </w:num>
  <w:num w:numId="42">
    <w:abstractNumId w:val="33"/>
  </w:num>
  <w:num w:numId="43">
    <w:abstractNumId w:val="121"/>
  </w:num>
  <w:num w:numId="44">
    <w:abstractNumId w:val="50"/>
  </w:num>
  <w:num w:numId="45">
    <w:abstractNumId w:val="72"/>
  </w:num>
  <w:num w:numId="46">
    <w:abstractNumId w:val="129"/>
  </w:num>
  <w:num w:numId="47">
    <w:abstractNumId w:val="126"/>
  </w:num>
  <w:num w:numId="48">
    <w:abstractNumId w:val="68"/>
  </w:num>
  <w:num w:numId="49">
    <w:abstractNumId w:val="53"/>
  </w:num>
  <w:num w:numId="50">
    <w:abstractNumId w:val="136"/>
    <w:lvlOverride w:ilvl="0">
      <w:lvl w:ilvl="0">
        <w:numFmt w:val="decimal"/>
        <w:pStyle w:val="MILis1"/>
        <w:lvlText w:val="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MILis2"/>
        <w:lvlText w:val="%2)"/>
        <w:lvlJc w:val="left"/>
        <w:pPr>
          <w:tabs>
            <w:tab w:val="num" w:pos="737"/>
          </w:tabs>
          <w:ind w:left="737" w:hanging="453"/>
        </w:pPr>
        <w:rPr>
          <w:rFonts w:cs="Times New Roman" w:hint="default"/>
        </w:rPr>
      </w:lvl>
    </w:lvlOverride>
  </w:num>
  <w:num w:numId="51">
    <w:abstractNumId w:val="97"/>
  </w:num>
  <w:num w:numId="52">
    <w:abstractNumId w:val="69"/>
  </w:num>
  <w:num w:numId="53">
    <w:abstractNumId w:val="77"/>
  </w:num>
  <w:num w:numId="54">
    <w:abstractNumId w:val="110"/>
  </w:num>
  <w:num w:numId="55">
    <w:abstractNumId w:val="36"/>
  </w:num>
  <w:num w:numId="56">
    <w:abstractNumId w:val="87"/>
  </w:num>
  <w:num w:numId="57">
    <w:abstractNumId w:val="143"/>
  </w:num>
  <w:num w:numId="58">
    <w:abstractNumId w:val="81"/>
  </w:num>
  <w:num w:numId="59">
    <w:abstractNumId w:val="91"/>
  </w:num>
  <w:num w:numId="60">
    <w:abstractNumId w:val="59"/>
  </w:num>
  <w:num w:numId="61">
    <w:abstractNumId w:val="42"/>
  </w:num>
  <w:num w:numId="62">
    <w:abstractNumId w:val="132"/>
  </w:num>
  <w:num w:numId="63">
    <w:abstractNumId w:val="56"/>
  </w:num>
  <w:num w:numId="64">
    <w:abstractNumId w:val="80"/>
  </w:num>
  <w:num w:numId="65">
    <w:abstractNumId w:val="141"/>
  </w:num>
  <w:num w:numId="66">
    <w:abstractNumId w:val="55"/>
  </w:num>
  <w:num w:numId="67">
    <w:abstractNumId w:val="66"/>
  </w:num>
  <w:num w:numId="68">
    <w:abstractNumId w:val="142"/>
  </w:num>
  <w:num w:numId="69">
    <w:abstractNumId w:val="40"/>
  </w:num>
  <w:num w:numId="70">
    <w:abstractNumId w:val="49"/>
  </w:num>
  <w:num w:numId="71">
    <w:abstractNumId w:val="112"/>
  </w:num>
  <w:num w:numId="72">
    <w:abstractNumId w:val="125"/>
  </w:num>
  <w:num w:numId="73">
    <w:abstractNumId w:val="101"/>
  </w:num>
  <w:num w:numId="74">
    <w:abstractNumId w:val="116"/>
  </w:num>
  <w:num w:numId="75">
    <w:abstractNumId w:val="93"/>
  </w:num>
  <w:num w:numId="76">
    <w:abstractNumId w:val="86"/>
  </w:num>
  <w:num w:numId="77">
    <w:abstractNumId w:val="102"/>
  </w:num>
  <w:num w:numId="78">
    <w:abstractNumId w:val="75"/>
  </w:num>
  <w:num w:numId="79">
    <w:abstractNumId w:val="74"/>
  </w:num>
  <w:num w:numId="80">
    <w:abstractNumId w:val="119"/>
  </w:num>
  <w:num w:numId="81">
    <w:abstractNumId w:val="123"/>
  </w:num>
  <w:num w:numId="82">
    <w:abstractNumId w:val="58"/>
  </w:num>
  <w:num w:numId="83">
    <w:abstractNumId w:val="120"/>
  </w:num>
  <w:num w:numId="84">
    <w:abstractNumId w:val="108"/>
  </w:num>
  <w:num w:numId="85">
    <w:abstractNumId w:val="54"/>
  </w:num>
  <w:num w:numId="86">
    <w:abstractNumId w:val="39"/>
  </w:num>
  <w:num w:numId="87">
    <w:abstractNumId w:val="67"/>
  </w:num>
  <w:num w:numId="88">
    <w:abstractNumId w:val="138"/>
  </w:num>
  <w:num w:numId="89">
    <w:abstractNumId w:val="107"/>
  </w:num>
  <w:num w:numId="90">
    <w:abstractNumId w:val="104"/>
  </w:num>
  <w:num w:numId="91">
    <w:abstractNumId w:val="88"/>
  </w:num>
  <w:num w:numId="92">
    <w:abstractNumId w:val="90"/>
  </w:num>
  <w:num w:numId="93">
    <w:abstractNumId w:val="103"/>
  </w:num>
  <w:num w:numId="94">
    <w:abstractNumId w:val="60"/>
  </w:num>
  <w:num w:numId="95">
    <w:abstractNumId w:val="95"/>
  </w:num>
  <w:num w:numId="96">
    <w:abstractNumId w:val="100"/>
    <w:lvlOverride w:ilvl="0">
      <w:startOverride w:val="1"/>
    </w:lvlOverride>
  </w:num>
  <w:num w:numId="97">
    <w:abstractNumId w:val="137"/>
  </w:num>
  <w:num w:numId="98">
    <w:abstractNumId w:val="51"/>
  </w:num>
  <w:num w:numId="99">
    <w:abstractNumId w:val="52"/>
  </w:num>
  <w:num w:numId="100">
    <w:abstractNumId w:val="83"/>
  </w:num>
  <w:num w:numId="101">
    <w:abstractNumId w:val="78"/>
  </w:num>
  <w:num w:numId="102">
    <w:abstractNumId w:val="43"/>
  </w:num>
  <w:num w:numId="103">
    <w:abstractNumId w:val="73"/>
  </w:num>
  <w:num w:numId="104">
    <w:abstractNumId w:val="128"/>
  </w:num>
  <w:num w:numId="105">
    <w:abstractNumId w:val="64"/>
  </w:num>
  <w:num w:numId="106">
    <w:abstractNumId w:val="38"/>
  </w:num>
  <w:num w:numId="107">
    <w:abstractNumId w:val="130"/>
    <w:lvlOverride w:ilvl="0">
      <w:startOverride w:val="1"/>
    </w:lvlOverride>
  </w:num>
  <w:num w:numId="108">
    <w:abstractNumId w:val="131"/>
  </w:num>
  <w:num w:numId="109">
    <w:abstractNumId w:val="79"/>
  </w:num>
  <w:num w:numId="110">
    <w:abstractNumId w:val="118"/>
  </w:num>
  <w:num w:numId="111">
    <w:abstractNumId w:val="37"/>
  </w:num>
  <w:num w:numId="11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85"/>
  </w:num>
  <w:num w:numId="114">
    <w:abstractNumId w:val="44"/>
  </w:num>
  <w:num w:numId="115">
    <w:abstractNumId w:val="61"/>
  </w:num>
  <w:numIdMacAtCleanup w:val="1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BE6F90"/>
    <w:rsid w:val="00000D53"/>
    <w:rsid w:val="000015BB"/>
    <w:rsid w:val="00001804"/>
    <w:rsid w:val="00003D7E"/>
    <w:rsid w:val="000047FA"/>
    <w:rsid w:val="00005FF5"/>
    <w:rsid w:val="0000602F"/>
    <w:rsid w:val="000063AF"/>
    <w:rsid w:val="00006AC4"/>
    <w:rsid w:val="000075C0"/>
    <w:rsid w:val="00007F2E"/>
    <w:rsid w:val="00011FBF"/>
    <w:rsid w:val="000120FA"/>
    <w:rsid w:val="0001210A"/>
    <w:rsid w:val="00014864"/>
    <w:rsid w:val="00015FEA"/>
    <w:rsid w:val="00015FF8"/>
    <w:rsid w:val="000168D6"/>
    <w:rsid w:val="0001702F"/>
    <w:rsid w:val="00017F13"/>
    <w:rsid w:val="00020B15"/>
    <w:rsid w:val="00022D5C"/>
    <w:rsid w:val="00024A51"/>
    <w:rsid w:val="00024D8A"/>
    <w:rsid w:val="00026946"/>
    <w:rsid w:val="000301E5"/>
    <w:rsid w:val="0003036B"/>
    <w:rsid w:val="00031565"/>
    <w:rsid w:val="000318F4"/>
    <w:rsid w:val="0003204D"/>
    <w:rsid w:val="00032233"/>
    <w:rsid w:val="00034140"/>
    <w:rsid w:val="00034E65"/>
    <w:rsid w:val="000360E7"/>
    <w:rsid w:val="000369F7"/>
    <w:rsid w:val="0003751A"/>
    <w:rsid w:val="0003783F"/>
    <w:rsid w:val="00037A10"/>
    <w:rsid w:val="00040064"/>
    <w:rsid w:val="00040221"/>
    <w:rsid w:val="00040E43"/>
    <w:rsid w:val="00040EA5"/>
    <w:rsid w:val="0004308A"/>
    <w:rsid w:val="00043B9C"/>
    <w:rsid w:val="00043EA3"/>
    <w:rsid w:val="00043FC4"/>
    <w:rsid w:val="00044EB2"/>
    <w:rsid w:val="00047866"/>
    <w:rsid w:val="000513B4"/>
    <w:rsid w:val="000521FE"/>
    <w:rsid w:val="00052A7B"/>
    <w:rsid w:val="00054955"/>
    <w:rsid w:val="00054AF5"/>
    <w:rsid w:val="000551F9"/>
    <w:rsid w:val="00056BB0"/>
    <w:rsid w:val="0005771A"/>
    <w:rsid w:val="000577EE"/>
    <w:rsid w:val="000623FD"/>
    <w:rsid w:val="00063B54"/>
    <w:rsid w:val="00063FDD"/>
    <w:rsid w:val="00065589"/>
    <w:rsid w:val="00065700"/>
    <w:rsid w:val="00067087"/>
    <w:rsid w:val="00067389"/>
    <w:rsid w:val="00067943"/>
    <w:rsid w:val="000702A5"/>
    <w:rsid w:val="00071853"/>
    <w:rsid w:val="000721DC"/>
    <w:rsid w:val="00072E75"/>
    <w:rsid w:val="00072FCA"/>
    <w:rsid w:val="00073066"/>
    <w:rsid w:val="0007391C"/>
    <w:rsid w:val="00074823"/>
    <w:rsid w:val="00074977"/>
    <w:rsid w:val="00074B5A"/>
    <w:rsid w:val="00075AB8"/>
    <w:rsid w:val="00075F19"/>
    <w:rsid w:val="000761E6"/>
    <w:rsid w:val="00076C0A"/>
    <w:rsid w:val="00077410"/>
    <w:rsid w:val="00080B21"/>
    <w:rsid w:val="00081523"/>
    <w:rsid w:val="0008163B"/>
    <w:rsid w:val="000819ED"/>
    <w:rsid w:val="00081EBA"/>
    <w:rsid w:val="00082239"/>
    <w:rsid w:val="000828EB"/>
    <w:rsid w:val="0008347B"/>
    <w:rsid w:val="00084F9B"/>
    <w:rsid w:val="000856CA"/>
    <w:rsid w:val="00085A57"/>
    <w:rsid w:val="00087564"/>
    <w:rsid w:val="00087BF7"/>
    <w:rsid w:val="00087D6C"/>
    <w:rsid w:val="00087FA5"/>
    <w:rsid w:val="00090D63"/>
    <w:rsid w:val="00091553"/>
    <w:rsid w:val="000916AA"/>
    <w:rsid w:val="0009266C"/>
    <w:rsid w:val="0009335B"/>
    <w:rsid w:val="00094A1D"/>
    <w:rsid w:val="00095D09"/>
    <w:rsid w:val="0009619F"/>
    <w:rsid w:val="000976C5"/>
    <w:rsid w:val="00097C5D"/>
    <w:rsid w:val="000A055B"/>
    <w:rsid w:val="000A175B"/>
    <w:rsid w:val="000A3300"/>
    <w:rsid w:val="000A4077"/>
    <w:rsid w:val="000A508F"/>
    <w:rsid w:val="000A5A0A"/>
    <w:rsid w:val="000A71C7"/>
    <w:rsid w:val="000A754D"/>
    <w:rsid w:val="000B00EF"/>
    <w:rsid w:val="000B01A2"/>
    <w:rsid w:val="000B09E8"/>
    <w:rsid w:val="000B15E4"/>
    <w:rsid w:val="000B2F75"/>
    <w:rsid w:val="000B576E"/>
    <w:rsid w:val="000B59C6"/>
    <w:rsid w:val="000B5C5E"/>
    <w:rsid w:val="000B60BD"/>
    <w:rsid w:val="000B66B5"/>
    <w:rsid w:val="000B6C1D"/>
    <w:rsid w:val="000B6D9A"/>
    <w:rsid w:val="000B6E32"/>
    <w:rsid w:val="000B6EA1"/>
    <w:rsid w:val="000C01DE"/>
    <w:rsid w:val="000C16B0"/>
    <w:rsid w:val="000C6864"/>
    <w:rsid w:val="000D2098"/>
    <w:rsid w:val="000D2319"/>
    <w:rsid w:val="000D23CA"/>
    <w:rsid w:val="000D2ECC"/>
    <w:rsid w:val="000D457B"/>
    <w:rsid w:val="000D479C"/>
    <w:rsid w:val="000D74E7"/>
    <w:rsid w:val="000E10F6"/>
    <w:rsid w:val="000E1257"/>
    <w:rsid w:val="000E27A2"/>
    <w:rsid w:val="000E2DE9"/>
    <w:rsid w:val="000E3269"/>
    <w:rsid w:val="000E32CE"/>
    <w:rsid w:val="000E3F93"/>
    <w:rsid w:val="000E44FA"/>
    <w:rsid w:val="000E4B4C"/>
    <w:rsid w:val="000E5114"/>
    <w:rsid w:val="000E5216"/>
    <w:rsid w:val="000E5CD3"/>
    <w:rsid w:val="000E6EF2"/>
    <w:rsid w:val="000F04B6"/>
    <w:rsid w:val="000F1036"/>
    <w:rsid w:val="000F10F2"/>
    <w:rsid w:val="000F166F"/>
    <w:rsid w:val="000F16B0"/>
    <w:rsid w:val="000F49C4"/>
    <w:rsid w:val="000F5599"/>
    <w:rsid w:val="000F59A2"/>
    <w:rsid w:val="000F5A63"/>
    <w:rsid w:val="000F66A3"/>
    <w:rsid w:val="000F69DE"/>
    <w:rsid w:val="00101C4A"/>
    <w:rsid w:val="00102468"/>
    <w:rsid w:val="00102E0D"/>
    <w:rsid w:val="00104A74"/>
    <w:rsid w:val="00104D4F"/>
    <w:rsid w:val="001103BF"/>
    <w:rsid w:val="0011074B"/>
    <w:rsid w:val="00110DEF"/>
    <w:rsid w:val="00110FDB"/>
    <w:rsid w:val="0011143F"/>
    <w:rsid w:val="00111ABB"/>
    <w:rsid w:val="001140CD"/>
    <w:rsid w:val="0011457F"/>
    <w:rsid w:val="00114912"/>
    <w:rsid w:val="00115321"/>
    <w:rsid w:val="00115378"/>
    <w:rsid w:val="00117116"/>
    <w:rsid w:val="00117D27"/>
    <w:rsid w:val="001205FB"/>
    <w:rsid w:val="001208B8"/>
    <w:rsid w:val="00121142"/>
    <w:rsid w:val="001211D2"/>
    <w:rsid w:val="001214E8"/>
    <w:rsid w:val="00122ECD"/>
    <w:rsid w:val="001253C5"/>
    <w:rsid w:val="00126002"/>
    <w:rsid w:val="00126C75"/>
    <w:rsid w:val="001278D5"/>
    <w:rsid w:val="00130425"/>
    <w:rsid w:val="001306E4"/>
    <w:rsid w:val="001308F6"/>
    <w:rsid w:val="00131403"/>
    <w:rsid w:val="0013191F"/>
    <w:rsid w:val="00132EB6"/>
    <w:rsid w:val="0013367B"/>
    <w:rsid w:val="0013538B"/>
    <w:rsid w:val="00136383"/>
    <w:rsid w:val="00136685"/>
    <w:rsid w:val="00136977"/>
    <w:rsid w:val="00136D93"/>
    <w:rsid w:val="001403EC"/>
    <w:rsid w:val="0014068C"/>
    <w:rsid w:val="0014073F"/>
    <w:rsid w:val="00140C0D"/>
    <w:rsid w:val="001411A2"/>
    <w:rsid w:val="0014253C"/>
    <w:rsid w:val="00143332"/>
    <w:rsid w:val="001433DC"/>
    <w:rsid w:val="00143D48"/>
    <w:rsid w:val="00150DC5"/>
    <w:rsid w:val="00152293"/>
    <w:rsid w:val="0015508E"/>
    <w:rsid w:val="0015780B"/>
    <w:rsid w:val="001601CF"/>
    <w:rsid w:val="001602C9"/>
    <w:rsid w:val="00160F62"/>
    <w:rsid w:val="0016178F"/>
    <w:rsid w:val="00161838"/>
    <w:rsid w:val="00161FD2"/>
    <w:rsid w:val="00164500"/>
    <w:rsid w:val="00164782"/>
    <w:rsid w:val="00165224"/>
    <w:rsid w:val="00166323"/>
    <w:rsid w:val="00166FBF"/>
    <w:rsid w:val="001676FF"/>
    <w:rsid w:val="001677F9"/>
    <w:rsid w:val="00167801"/>
    <w:rsid w:val="0017079C"/>
    <w:rsid w:val="00172334"/>
    <w:rsid w:val="0017265E"/>
    <w:rsid w:val="001726B5"/>
    <w:rsid w:val="00172B89"/>
    <w:rsid w:val="001731D9"/>
    <w:rsid w:val="001733C2"/>
    <w:rsid w:val="001740F3"/>
    <w:rsid w:val="00174F6A"/>
    <w:rsid w:val="00175C2D"/>
    <w:rsid w:val="00176FB6"/>
    <w:rsid w:val="00180E20"/>
    <w:rsid w:val="00181360"/>
    <w:rsid w:val="001813B4"/>
    <w:rsid w:val="00181F52"/>
    <w:rsid w:val="00182633"/>
    <w:rsid w:val="001828ED"/>
    <w:rsid w:val="00182A14"/>
    <w:rsid w:val="00182CD5"/>
    <w:rsid w:val="0018305E"/>
    <w:rsid w:val="001838BE"/>
    <w:rsid w:val="00183FBF"/>
    <w:rsid w:val="001847C3"/>
    <w:rsid w:val="00184B6D"/>
    <w:rsid w:val="00184D58"/>
    <w:rsid w:val="00185AB7"/>
    <w:rsid w:val="0018688A"/>
    <w:rsid w:val="00187228"/>
    <w:rsid w:val="001874CD"/>
    <w:rsid w:val="00187E5D"/>
    <w:rsid w:val="00190095"/>
    <w:rsid w:val="00190965"/>
    <w:rsid w:val="00190F84"/>
    <w:rsid w:val="00191F1F"/>
    <w:rsid w:val="0019225D"/>
    <w:rsid w:val="00192CB2"/>
    <w:rsid w:val="0019379B"/>
    <w:rsid w:val="00195442"/>
    <w:rsid w:val="00196610"/>
    <w:rsid w:val="00196759"/>
    <w:rsid w:val="001974EF"/>
    <w:rsid w:val="001A0073"/>
    <w:rsid w:val="001A05F9"/>
    <w:rsid w:val="001A0D95"/>
    <w:rsid w:val="001A11FF"/>
    <w:rsid w:val="001A2376"/>
    <w:rsid w:val="001A4527"/>
    <w:rsid w:val="001A5AC5"/>
    <w:rsid w:val="001A6539"/>
    <w:rsid w:val="001A78B6"/>
    <w:rsid w:val="001B03A7"/>
    <w:rsid w:val="001B10FF"/>
    <w:rsid w:val="001B1334"/>
    <w:rsid w:val="001B3B95"/>
    <w:rsid w:val="001B3C64"/>
    <w:rsid w:val="001B47CA"/>
    <w:rsid w:val="001B484D"/>
    <w:rsid w:val="001B5DC0"/>
    <w:rsid w:val="001B61EC"/>
    <w:rsid w:val="001B62B1"/>
    <w:rsid w:val="001B6AB5"/>
    <w:rsid w:val="001B74EB"/>
    <w:rsid w:val="001B7BF6"/>
    <w:rsid w:val="001B7E21"/>
    <w:rsid w:val="001C14EA"/>
    <w:rsid w:val="001C1FF3"/>
    <w:rsid w:val="001C2123"/>
    <w:rsid w:val="001C25F1"/>
    <w:rsid w:val="001C39EE"/>
    <w:rsid w:val="001C3C14"/>
    <w:rsid w:val="001C3FFD"/>
    <w:rsid w:val="001C4665"/>
    <w:rsid w:val="001C50A2"/>
    <w:rsid w:val="001C5576"/>
    <w:rsid w:val="001C580A"/>
    <w:rsid w:val="001C6386"/>
    <w:rsid w:val="001C64E0"/>
    <w:rsid w:val="001D1A5A"/>
    <w:rsid w:val="001D39BC"/>
    <w:rsid w:val="001D3B0D"/>
    <w:rsid w:val="001D4507"/>
    <w:rsid w:val="001D47D6"/>
    <w:rsid w:val="001D49FD"/>
    <w:rsid w:val="001D56A9"/>
    <w:rsid w:val="001D5C05"/>
    <w:rsid w:val="001D7483"/>
    <w:rsid w:val="001D74B3"/>
    <w:rsid w:val="001E0C58"/>
    <w:rsid w:val="001E1A04"/>
    <w:rsid w:val="001E1A99"/>
    <w:rsid w:val="001E1C48"/>
    <w:rsid w:val="001E223F"/>
    <w:rsid w:val="001E3038"/>
    <w:rsid w:val="001E69AB"/>
    <w:rsid w:val="001E7262"/>
    <w:rsid w:val="001F0F08"/>
    <w:rsid w:val="001F20C1"/>
    <w:rsid w:val="001F2591"/>
    <w:rsid w:val="001F2B79"/>
    <w:rsid w:val="001F46BC"/>
    <w:rsid w:val="001F4899"/>
    <w:rsid w:val="001F5190"/>
    <w:rsid w:val="001F5AFA"/>
    <w:rsid w:val="001F6EF7"/>
    <w:rsid w:val="001F6F13"/>
    <w:rsid w:val="001F7F00"/>
    <w:rsid w:val="00200106"/>
    <w:rsid w:val="002012A0"/>
    <w:rsid w:val="002013EA"/>
    <w:rsid w:val="00202792"/>
    <w:rsid w:val="002034D7"/>
    <w:rsid w:val="00203659"/>
    <w:rsid w:val="00203D11"/>
    <w:rsid w:val="00204734"/>
    <w:rsid w:val="00205398"/>
    <w:rsid w:val="0020551D"/>
    <w:rsid w:val="0020626F"/>
    <w:rsid w:val="0020649D"/>
    <w:rsid w:val="00206688"/>
    <w:rsid w:val="002067CF"/>
    <w:rsid w:val="002069A7"/>
    <w:rsid w:val="00206ADE"/>
    <w:rsid w:val="00207425"/>
    <w:rsid w:val="00207D4F"/>
    <w:rsid w:val="002114EC"/>
    <w:rsid w:val="00211801"/>
    <w:rsid w:val="00212143"/>
    <w:rsid w:val="002141CB"/>
    <w:rsid w:val="00214D22"/>
    <w:rsid w:val="002150E2"/>
    <w:rsid w:val="002150E7"/>
    <w:rsid w:val="00215C05"/>
    <w:rsid w:val="00215C2C"/>
    <w:rsid w:val="00215D8F"/>
    <w:rsid w:val="00216CDB"/>
    <w:rsid w:val="00216F84"/>
    <w:rsid w:val="00217967"/>
    <w:rsid w:val="00217F4F"/>
    <w:rsid w:val="0022058E"/>
    <w:rsid w:val="00221260"/>
    <w:rsid w:val="00222B22"/>
    <w:rsid w:val="002237FB"/>
    <w:rsid w:val="00223DA2"/>
    <w:rsid w:val="002259E5"/>
    <w:rsid w:val="00225F01"/>
    <w:rsid w:val="00226609"/>
    <w:rsid w:val="00226D8A"/>
    <w:rsid w:val="002274BA"/>
    <w:rsid w:val="002303BB"/>
    <w:rsid w:val="00231557"/>
    <w:rsid w:val="00232786"/>
    <w:rsid w:val="00232F18"/>
    <w:rsid w:val="002332C8"/>
    <w:rsid w:val="002333DD"/>
    <w:rsid w:val="00233572"/>
    <w:rsid w:val="00233854"/>
    <w:rsid w:val="00234888"/>
    <w:rsid w:val="00235322"/>
    <w:rsid w:val="00235D57"/>
    <w:rsid w:val="002376DF"/>
    <w:rsid w:val="002403A2"/>
    <w:rsid w:val="00240970"/>
    <w:rsid w:val="00241BD7"/>
    <w:rsid w:val="00241F79"/>
    <w:rsid w:val="00242B32"/>
    <w:rsid w:val="0024306E"/>
    <w:rsid w:val="0024318A"/>
    <w:rsid w:val="002445EC"/>
    <w:rsid w:val="00244ABD"/>
    <w:rsid w:val="00244D42"/>
    <w:rsid w:val="00245312"/>
    <w:rsid w:val="00245364"/>
    <w:rsid w:val="0024611F"/>
    <w:rsid w:val="002461AC"/>
    <w:rsid w:val="00250501"/>
    <w:rsid w:val="00250785"/>
    <w:rsid w:val="00250B3F"/>
    <w:rsid w:val="00251B02"/>
    <w:rsid w:val="0025212F"/>
    <w:rsid w:val="00253F75"/>
    <w:rsid w:val="00256D93"/>
    <w:rsid w:val="0026123A"/>
    <w:rsid w:val="0026131B"/>
    <w:rsid w:val="002632C7"/>
    <w:rsid w:val="00264D33"/>
    <w:rsid w:val="002703E6"/>
    <w:rsid w:val="00271126"/>
    <w:rsid w:val="0027121A"/>
    <w:rsid w:val="00272993"/>
    <w:rsid w:val="002737EC"/>
    <w:rsid w:val="0027445F"/>
    <w:rsid w:val="0027483D"/>
    <w:rsid w:val="00275D05"/>
    <w:rsid w:val="00276496"/>
    <w:rsid w:val="00276875"/>
    <w:rsid w:val="0028044F"/>
    <w:rsid w:val="00280592"/>
    <w:rsid w:val="0028082A"/>
    <w:rsid w:val="002808CC"/>
    <w:rsid w:val="002809C9"/>
    <w:rsid w:val="002819BD"/>
    <w:rsid w:val="0028222F"/>
    <w:rsid w:val="00282298"/>
    <w:rsid w:val="002843C6"/>
    <w:rsid w:val="00284554"/>
    <w:rsid w:val="002847FD"/>
    <w:rsid w:val="002850A3"/>
    <w:rsid w:val="00285884"/>
    <w:rsid w:val="00286038"/>
    <w:rsid w:val="002860D0"/>
    <w:rsid w:val="00291130"/>
    <w:rsid w:val="002914BD"/>
    <w:rsid w:val="0029196F"/>
    <w:rsid w:val="00291A6B"/>
    <w:rsid w:val="00292EE7"/>
    <w:rsid w:val="00293189"/>
    <w:rsid w:val="00293A3D"/>
    <w:rsid w:val="0029440C"/>
    <w:rsid w:val="00294502"/>
    <w:rsid w:val="002947EF"/>
    <w:rsid w:val="002965A1"/>
    <w:rsid w:val="002A042A"/>
    <w:rsid w:val="002A2259"/>
    <w:rsid w:val="002A2534"/>
    <w:rsid w:val="002A2E58"/>
    <w:rsid w:val="002A3124"/>
    <w:rsid w:val="002A31CA"/>
    <w:rsid w:val="002A364E"/>
    <w:rsid w:val="002A3DFC"/>
    <w:rsid w:val="002A5DF6"/>
    <w:rsid w:val="002B1060"/>
    <w:rsid w:val="002B1821"/>
    <w:rsid w:val="002B3254"/>
    <w:rsid w:val="002B3C23"/>
    <w:rsid w:val="002B3E38"/>
    <w:rsid w:val="002B549C"/>
    <w:rsid w:val="002B6F4A"/>
    <w:rsid w:val="002B7DCC"/>
    <w:rsid w:val="002C0744"/>
    <w:rsid w:val="002C07DC"/>
    <w:rsid w:val="002C0955"/>
    <w:rsid w:val="002C11F7"/>
    <w:rsid w:val="002C158A"/>
    <w:rsid w:val="002C2169"/>
    <w:rsid w:val="002C25D8"/>
    <w:rsid w:val="002C2847"/>
    <w:rsid w:val="002C320B"/>
    <w:rsid w:val="002C4A8A"/>
    <w:rsid w:val="002C5954"/>
    <w:rsid w:val="002C6A52"/>
    <w:rsid w:val="002C7DE5"/>
    <w:rsid w:val="002D084C"/>
    <w:rsid w:val="002D167C"/>
    <w:rsid w:val="002D1C23"/>
    <w:rsid w:val="002D254C"/>
    <w:rsid w:val="002D3628"/>
    <w:rsid w:val="002D376C"/>
    <w:rsid w:val="002D41B3"/>
    <w:rsid w:val="002D476E"/>
    <w:rsid w:val="002D4B93"/>
    <w:rsid w:val="002D5146"/>
    <w:rsid w:val="002D521B"/>
    <w:rsid w:val="002D599A"/>
    <w:rsid w:val="002D70B4"/>
    <w:rsid w:val="002D711C"/>
    <w:rsid w:val="002D74DD"/>
    <w:rsid w:val="002D783C"/>
    <w:rsid w:val="002D7D22"/>
    <w:rsid w:val="002E0031"/>
    <w:rsid w:val="002E0D86"/>
    <w:rsid w:val="002E1584"/>
    <w:rsid w:val="002E1B58"/>
    <w:rsid w:val="002E35C7"/>
    <w:rsid w:val="002E3A22"/>
    <w:rsid w:val="002E5117"/>
    <w:rsid w:val="002E519C"/>
    <w:rsid w:val="002E51EF"/>
    <w:rsid w:val="002E5245"/>
    <w:rsid w:val="002E63B8"/>
    <w:rsid w:val="002E7C4C"/>
    <w:rsid w:val="002E7E0E"/>
    <w:rsid w:val="002F0132"/>
    <w:rsid w:val="002F20F4"/>
    <w:rsid w:val="002F28F4"/>
    <w:rsid w:val="002F3C82"/>
    <w:rsid w:val="002F4097"/>
    <w:rsid w:val="002F479E"/>
    <w:rsid w:val="002F5185"/>
    <w:rsid w:val="002F5857"/>
    <w:rsid w:val="002F5DF0"/>
    <w:rsid w:val="002F7230"/>
    <w:rsid w:val="00301237"/>
    <w:rsid w:val="00301DEA"/>
    <w:rsid w:val="003023B1"/>
    <w:rsid w:val="00303355"/>
    <w:rsid w:val="00303550"/>
    <w:rsid w:val="00304322"/>
    <w:rsid w:val="00305531"/>
    <w:rsid w:val="00305935"/>
    <w:rsid w:val="00307464"/>
    <w:rsid w:val="003100EB"/>
    <w:rsid w:val="00310AC4"/>
    <w:rsid w:val="00311427"/>
    <w:rsid w:val="00311461"/>
    <w:rsid w:val="00316350"/>
    <w:rsid w:val="0031726E"/>
    <w:rsid w:val="003175E8"/>
    <w:rsid w:val="00317964"/>
    <w:rsid w:val="003179C1"/>
    <w:rsid w:val="00317F28"/>
    <w:rsid w:val="0032016F"/>
    <w:rsid w:val="0032038B"/>
    <w:rsid w:val="0032133A"/>
    <w:rsid w:val="003216B8"/>
    <w:rsid w:val="00322421"/>
    <w:rsid w:val="003224D1"/>
    <w:rsid w:val="00322905"/>
    <w:rsid w:val="00324E8A"/>
    <w:rsid w:val="003253F3"/>
    <w:rsid w:val="00325F59"/>
    <w:rsid w:val="0033111C"/>
    <w:rsid w:val="0033124D"/>
    <w:rsid w:val="00331551"/>
    <w:rsid w:val="00331785"/>
    <w:rsid w:val="003329E9"/>
    <w:rsid w:val="00332E70"/>
    <w:rsid w:val="0033480F"/>
    <w:rsid w:val="00335589"/>
    <w:rsid w:val="00336581"/>
    <w:rsid w:val="003373DA"/>
    <w:rsid w:val="003373EE"/>
    <w:rsid w:val="00337E75"/>
    <w:rsid w:val="00341856"/>
    <w:rsid w:val="00341AE0"/>
    <w:rsid w:val="00342135"/>
    <w:rsid w:val="00342463"/>
    <w:rsid w:val="00342D11"/>
    <w:rsid w:val="00343EAC"/>
    <w:rsid w:val="00344C13"/>
    <w:rsid w:val="0034569C"/>
    <w:rsid w:val="00347336"/>
    <w:rsid w:val="0035025B"/>
    <w:rsid w:val="00351129"/>
    <w:rsid w:val="00351716"/>
    <w:rsid w:val="003522EE"/>
    <w:rsid w:val="003541F7"/>
    <w:rsid w:val="0035441F"/>
    <w:rsid w:val="00354467"/>
    <w:rsid w:val="00357065"/>
    <w:rsid w:val="0036039C"/>
    <w:rsid w:val="003608DE"/>
    <w:rsid w:val="003609B2"/>
    <w:rsid w:val="0036112D"/>
    <w:rsid w:val="0036174D"/>
    <w:rsid w:val="00361E0C"/>
    <w:rsid w:val="003629AC"/>
    <w:rsid w:val="003629E5"/>
    <w:rsid w:val="003632A5"/>
    <w:rsid w:val="0036389B"/>
    <w:rsid w:val="00363BED"/>
    <w:rsid w:val="00364B25"/>
    <w:rsid w:val="0036513D"/>
    <w:rsid w:val="00366DF0"/>
    <w:rsid w:val="00366EB1"/>
    <w:rsid w:val="00366FAF"/>
    <w:rsid w:val="00370C02"/>
    <w:rsid w:val="003715CD"/>
    <w:rsid w:val="003716B8"/>
    <w:rsid w:val="00372158"/>
    <w:rsid w:val="0037268C"/>
    <w:rsid w:val="00372D21"/>
    <w:rsid w:val="0037308C"/>
    <w:rsid w:val="00373441"/>
    <w:rsid w:val="0037355D"/>
    <w:rsid w:val="00373AEB"/>
    <w:rsid w:val="00373C03"/>
    <w:rsid w:val="003743B7"/>
    <w:rsid w:val="003762CC"/>
    <w:rsid w:val="003773E2"/>
    <w:rsid w:val="00377B21"/>
    <w:rsid w:val="003813FA"/>
    <w:rsid w:val="00382C64"/>
    <w:rsid w:val="00382DD2"/>
    <w:rsid w:val="00382E41"/>
    <w:rsid w:val="003833CC"/>
    <w:rsid w:val="003843F9"/>
    <w:rsid w:val="00384926"/>
    <w:rsid w:val="00384E0C"/>
    <w:rsid w:val="00385F0A"/>
    <w:rsid w:val="00386060"/>
    <w:rsid w:val="0038705E"/>
    <w:rsid w:val="00387A69"/>
    <w:rsid w:val="003915F6"/>
    <w:rsid w:val="00391743"/>
    <w:rsid w:val="0039255D"/>
    <w:rsid w:val="00392BC4"/>
    <w:rsid w:val="003961BD"/>
    <w:rsid w:val="00396219"/>
    <w:rsid w:val="00396611"/>
    <w:rsid w:val="003977C6"/>
    <w:rsid w:val="003A01BE"/>
    <w:rsid w:val="003A050D"/>
    <w:rsid w:val="003A1109"/>
    <w:rsid w:val="003A2A58"/>
    <w:rsid w:val="003A3208"/>
    <w:rsid w:val="003A3E32"/>
    <w:rsid w:val="003A3EF5"/>
    <w:rsid w:val="003A44AA"/>
    <w:rsid w:val="003A45C7"/>
    <w:rsid w:val="003A4951"/>
    <w:rsid w:val="003A56E8"/>
    <w:rsid w:val="003B0611"/>
    <w:rsid w:val="003B124A"/>
    <w:rsid w:val="003B180C"/>
    <w:rsid w:val="003B2F4C"/>
    <w:rsid w:val="003B3A57"/>
    <w:rsid w:val="003B3E67"/>
    <w:rsid w:val="003B4BC6"/>
    <w:rsid w:val="003B511C"/>
    <w:rsid w:val="003B5CB7"/>
    <w:rsid w:val="003B5EBB"/>
    <w:rsid w:val="003B6A44"/>
    <w:rsid w:val="003B7CD9"/>
    <w:rsid w:val="003C01C9"/>
    <w:rsid w:val="003C29A0"/>
    <w:rsid w:val="003C3CF0"/>
    <w:rsid w:val="003C3DC2"/>
    <w:rsid w:val="003C5151"/>
    <w:rsid w:val="003C61A9"/>
    <w:rsid w:val="003C661B"/>
    <w:rsid w:val="003C6850"/>
    <w:rsid w:val="003C72E3"/>
    <w:rsid w:val="003C7875"/>
    <w:rsid w:val="003C795E"/>
    <w:rsid w:val="003D1CA7"/>
    <w:rsid w:val="003D26B7"/>
    <w:rsid w:val="003D2737"/>
    <w:rsid w:val="003D3F1C"/>
    <w:rsid w:val="003D3F4E"/>
    <w:rsid w:val="003D48EE"/>
    <w:rsid w:val="003D491C"/>
    <w:rsid w:val="003D4C52"/>
    <w:rsid w:val="003D52AA"/>
    <w:rsid w:val="003D787E"/>
    <w:rsid w:val="003E0AEA"/>
    <w:rsid w:val="003E1322"/>
    <w:rsid w:val="003E2E71"/>
    <w:rsid w:val="003E4471"/>
    <w:rsid w:val="003E4588"/>
    <w:rsid w:val="003E5AC0"/>
    <w:rsid w:val="003E6935"/>
    <w:rsid w:val="003E7E98"/>
    <w:rsid w:val="003F2D39"/>
    <w:rsid w:val="003F375F"/>
    <w:rsid w:val="003F3DE7"/>
    <w:rsid w:val="003F403D"/>
    <w:rsid w:val="003F568D"/>
    <w:rsid w:val="00401ED8"/>
    <w:rsid w:val="00402742"/>
    <w:rsid w:val="00403614"/>
    <w:rsid w:val="00404AFF"/>
    <w:rsid w:val="004052B2"/>
    <w:rsid w:val="004057A2"/>
    <w:rsid w:val="00407D82"/>
    <w:rsid w:val="00410163"/>
    <w:rsid w:val="00410905"/>
    <w:rsid w:val="004112BF"/>
    <w:rsid w:val="00411CF1"/>
    <w:rsid w:val="00412D72"/>
    <w:rsid w:val="00412E4F"/>
    <w:rsid w:val="004143E0"/>
    <w:rsid w:val="00414617"/>
    <w:rsid w:val="00415E32"/>
    <w:rsid w:val="00416AFA"/>
    <w:rsid w:val="004179FC"/>
    <w:rsid w:val="00417BFB"/>
    <w:rsid w:val="004200F9"/>
    <w:rsid w:val="00420D3C"/>
    <w:rsid w:val="0042191F"/>
    <w:rsid w:val="00422700"/>
    <w:rsid w:val="004230F6"/>
    <w:rsid w:val="00423347"/>
    <w:rsid w:val="004241AC"/>
    <w:rsid w:val="004245BC"/>
    <w:rsid w:val="00424861"/>
    <w:rsid w:val="00424AFF"/>
    <w:rsid w:val="00425181"/>
    <w:rsid w:val="004255F0"/>
    <w:rsid w:val="00426C02"/>
    <w:rsid w:val="00426E66"/>
    <w:rsid w:val="004278DF"/>
    <w:rsid w:val="004279A6"/>
    <w:rsid w:val="004309F1"/>
    <w:rsid w:val="00432B2B"/>
    <w:rsid w:val="00433A26"/>
    <w:rsid w:val="00434241"/>
    <w:rsid w:val="00434C11"/>
    <w:rsid w:val="00435166"/>
    <w:rsid w:val="004363B0"/>
    <w:rsid w:val="0043675C"/>
    <w:rsid w:val="00436975"/>
    <w:rsid w:val="00437296"/>
    <w:rsid w:val="004376AC"/>
    <w:rsid w:val="00437F17"/>
    <w:rsid w:val="00441600"/>
    <w:rsid w:val="00442A80"/>
    <w:rsid w:val="004432F9"/>
    <w:rsid w:val="0044465B"/>
    <w:rsid w:val="0044468A"/>
    <w:rsid w:val="004451A4"/>
    <w:rsid w:val="004453D8"/>
    <w:rsid w:val="004454AF"/>
    <w:rsid w:val="00447956"/>
    <w:rsid w:val="00450086"/>
    <w:rsid w:val="00451359"/>
    <w:rsid w:val="004513CB"/>
    <w:rsid w:val="00453026"/>
    <w:rsid w:val="004535FA"/>
    <w:rsid w:val="00453EFF"/>
    <w:rsid w:val="004551BA"/>
    <w:rsid w:val="00455463"/>
    <w:rsid w:val="00456746"/>
    <w:rsid w:val="00457981"/>
    <w:rsid w:val="00457F37"/>
    <w:rsid w:val="00460161"/>
    <w:rsid w:val="00461356"/>
    <w:rsid w:val="00462245"/>
    <w:rsid w:val="004631D4"/>
    <w:rsid w:val="00463716"/>
    <w:rsid w:val="00463B28"/>
    <w:rsid w:val="00463EA9"/>
    <w:rsid w:val="00464284"/>
    <w:rsid w:val="00464A78"/>
    <w:rsid w:val="00465568"/>
    <w:rsid w:val="004660B4"/>
    <w:rsid w:val="00466922"/>
    <w:rsid w:val="00466A64"/>
    <w:rsid w:val="004676A6"/>
    <w:rsid w:val="00467F71"/>
    <w:rsid w:val="00471D20"/>
    <w:rsid w:val="00472CC6"/>
    <w:rsid w:val="00473341"/>
    <w:rsid w:val="0047376E"/>
    <w:rsid w:val="00473BB1"/>
    <w:rsid w:val="00473E2F"/>
    <w:rsid w:val="00474CBF"/>
    <w:rsid w:val="00474D41"/>
    <w:rsid w:val="00475645"/>
    <w:rsid w:val="00475C59"/>
    <w:rsid w:val="004761A6"/>
    <w:rsid w:val="004761C6"/>
    <w:rsid w:val="004764C7"/>
    <w:rsid w:val="004773E3"/>
    <w:rsid w:val="0047768F"/>
    <w:rsid w:val="00481283"/>
    <w:rsid w:val="004812AE"/>
    <w:rsid w:val="00481BA3"/>
    <w:rsid w:val="0048462D"/>
    <w:rsid w:val="00484CEC"/>
    <w:rsid w:val="00484E82"/>
    <w:rsid w:val="00485E32"/>
    <w:rsid w:val="004865CD"/>
    <w:rsid w:val="00487609"/>
    <w:rsid w:val="00487620"/>
    <w:rsid w:val="00487D7D"/>
    <w:rsid w:val="00490338"/>
    <w:rsid w:val="00490834"/>
    <w:rsid w:val="0049096F"/>
    <w:rsid w:val="00491508"/>
    <w:rsid w:val="00491728"/>
    <w:rsid w:val="00492512"/>
    <w:rsid w:val="00492F55"/>
    <w:rsid w:val="00493145"/>
    <w:rsid w:val="00493F31"/>
    <w:rsid w:val="004943FA"/>
    <w:rsid w:val="0049471F"/>
    <w:rsid w:val="004949C4"/>
    <w:rsid w:val="00496962"/>
    <w:rsid w:val="00496DE0"/>
    <w:rsid w:val="004A030B"/>
    <w:rsid w:val="004A08B6"/>
    <w:rsid w:val="004A1014"/>
    <w:rsid w:val="004A1971"/>
    <w:rsid w:val="004A236F"/>
    <w:rsid w:val="004A3DF1"/>
    <w:rsid w:val="004A7BB1"/>
    <w:rsid w:val="004B047D"/>
    <w:rsid w:val="004B04B5"/>
    <w:rsid w:val="004B1192"/>
    <w:rsid w:val="004B2910"/>
    <w:rsid w:val="004B3A84"/>
    <w:rsid w:val="004B410A"/>
    <w:rsid w:val="004B487A"/>
    <w:rsid w:val="004B4C4E"/>
    <w:rsid w:val="004B4F00"/>
    <w:rsid w:val="004B5658"/>
    <w:rsid w:val="004C02A2"/>
    <w:rsid w:val="004C160E"/>
    <w:rsid w:val="004C1767"/>
    <w:rsid w:val="004C246D"/>
    <w:rsid w:val="004C2D3B"/>
    <w:rsid w:val="004C32BF"/>
    <w:rsid w:val="004C3709"/>
    <w:rsid w:val="004C4FC6"/>
    <w:rsid w:val="004C5EC7"/>
    <w:rsid w:val="004C619C"/>
    <w:rsid w:val="004C6819"/>
    <w:rsid w:val="004D0668"/>
    <w:rsid w:val="004D0672"/>
    <w:rsid w:val="004D0987"/>
    <w:rsid w:val="004D09F5"/>
    <w:rsid w:val="004D1614"/>
    <w:rsid w:val="004D1994"/>
    <w:rsid w:val="004D341C"/>
    <w:rsid w:val="004D3472"/>
    <w:rsid w:val="004D3499"/>
    <w:rsid w:val="004D4B2E"/>
    <w:rsid w:val="004D6233"/>
    <w:rsid w:val="004D6B79"/>
    <w:rsid w:val="004D7950"/>
    <w:rsid w:val="004E0286"/>
    <w:rsid w:val="004E0597"/>
    <w:rsid w:val="004E0950"/>
    <w:rsid w:val="004E2721"/>
    <w:rsid w:val="004E3BE9"/>
    <w:rsid w:val="004E3E91"/>
    <w:rsid w:val="004E4759"/>
    <w:rsid w:val="004E4CE7"/>
    <w:rsid w:val="004E56EA"/>
    <w:rsid w:val="004E63EA"/>
    <w:rsid w:val="004E6B43"/>
    <w:rsid w:val="004E7AE8"/>
    <w:rsid w:val="004F0B93"/>
    <w:rsid w:val="004F0E87"/>
    <w:rsid w:val="004F12A6"/>
    <w:rsid w:val="004F154F"/>
    <w:rsid w:val="004F27BB"/>
    <w:rsid w:val="004F325C"/>
    <w:rsid w:val="004F3C80"/>
    <w:rsid w:val="004F5100"/>
    <w:rsid w:val="004F51A7"/>
    <w:rsid w:val="004F531B"/>
    <w:rsid w:val="004F60E5"/>
    <w:rsid w:val="004F6F93"/>
    <w:rsid w:val="004F7D0D"/>
    <w:rsid w:val="004F7D6B"/>
    <w:rsid w:val="00500263"/>
    <w:rsid w:val="00500297"/>
    <w:rsid w:val="00500305"/>
    <w:rsid w:val="00500F6C"/>
    <w:rsid w:val="005012BA"/>
    <w:rsid w:val="005018E4"/>
    <w:rsid w:val="0050199C"/>
    <w:rsid w:val="00501D3A"/>
    <w:rsid w:val="005025E4"/>
    <w:rsid w:val="005037C8"/>
    <w:rsid w:val="005039A3"/>
    <w:rsid w:val="005051AB"/>
    <w:rsid w:val="00505608"/>
    <w:rsid w:val="0050596E"/>
    <w:rsid w:val="00505B4C"/>
    <w:rsid w:val="00506326"/>
    <w:rsid w:val="0050657D"/>
    <w:rsid w:val="0050737F"/>
    <w:rsid w:val="0050780D"/>
    <w:rsid w:val="00510DA2"/>
    <w:rsid w:val="005120AF"/>
    <w:rsid w:val="005123AE"/>
    <w:rsid w:val="00512E74"/>
    <w:rsid w:val="00513120"/>
    <w:rsid w:val="00513164"/>
    <w:rsid w:val="00513459"/>
    <w:rsid w:val="0051556A"/>
    <w:rsid w:val="005175A0"/>
    <w:rsid w:val="00517655"/>
    <w:rsid w:val="00517C41"/>
    <w:rsid w:val="00520248"/>
    <w:rsid w:val="00520D82"/>
    <w:rsid w:val="00521102"/>
    <w:rsid w:val="0052319A"/>
    <w:rsid w:val="00524520"/>
    <w:rsid w:val="0052490E"/>
    <w:rsid w:val="005249E3"/>
    <w:rsid w:val="00525497"/>
    <w:rsid w:val="0052793E"/>
    <w:rsid w:val="0053035F"/>
    <w:rsid w:val="0053227A"/>
    <w:rsid w:val="00532314"/>
    <w:rsid w:val="005329C5"/>
    <w:rsid w:val="00532A87"/>
    <w:rsid w:val="00532B5E"/>
    <w:rsid w:val="00533299"/>
    <w:rsid w:val="005334F5"/>
    <w:rsid w:val="00533E26"/>
    <w:rsid w:val="005353F7"/>
    <w:rsid w:val="00535E7F"/>
    <w:rsid w:val="005361C1"/>
    <w:rsid w:val="005372EC"/>
    <w:rsid w:val="005405D8"/>
    <w:rsid w:val="005417C8"/>
    <w:rsid w:val="00542854"/>
    <w:rsid w:val="00543EB7"/>
    <w:rsid w:val="00546344"/>
    <w:rsid w:val="0054789E"/>
    <w:rsid w:val="00550785"/>
    <w:rsid w:val="005508BA"/>
    <w:rsid w:val="00550F7A"/>
    <w:rsid w:val="005524F6"/>
    <w:rsid w:val="00552BF6"/>
    <w:rsid w:val="00552D3D"/>
    <w:rsid w:val="00553059"/>
    <w:rsid w:val="00554E10"/>
    <w:rsid w:val="0055558C"/>
    <w:rsid w:val="00556391"/>
    <w:rsid w:val="00560237"/>
    <w:rsid w:val="00560526"/>
    <w:rsid w:val="00560805"/>
    <w:rsid w:val="00563C06"/>
    <w:rsid w:val="00564251"/>
    <w:rsid w:val="005651C3"/>
    <w:rsid w:val="005669F5"/>
    <w:rsid w:val="0056718F"/>
    <w:rsid w:val="005671A8"/>
    <w:rsid w:val="00567AF2"/>
    <w:rsid w:val="005703D5"/>
    <w:rsid w:val="0057086E"/>
    <w:rsid w:val="00570B50"/>
    <w:rsid w:val="00571F87"/>
    <w:rsid w:val="00572020"/>
    <w:rsid w:val="00572244"/>
    <w:rsid w:val="00572FB7"/>
    <w:rsid w:val="005739BB"/>
    <w:rsid w:val="00574323"/>
    <w:rsid w:val="0057471F"/>
    <w:rsid w:val="0057568F"/>
    <w:rsid w:val="00577418"/>
    <w:rsid w:val="005809C5"/>
    <w:rsid w:val="00580D6E"/>
    <w:rsid w:val="005813CF"/>
    <w:rsid w:val="005818C2"/>
    <w:rsid w:val="00581E49"/>
    <w:rsid w:val="00582079"/>
    <w:rsid w:val="00582401"/>
    <w:rsid w:val="005838A0"/>
    <w:rsid w:val="00583B5E"/>
    <w:rsid w:val="00584BB4"/>
    <w:rsid w:val="00585285"/>
    <w:rsid w:val="005854D8"/>
    <w:rsid w:val="00587207"/>
    <w:rsid w:val="00590D1D"/>
    <w:rsid w:val="00592DB7"/>
    <w:rsid w:val="00594A56"/>
    <w:rsid w:val="00595AAC"/>
    <w:rsid w:val="00596339"/>
    <w:rsid w:val="005A08FE"/>
    <w:rsid w:val="005A10B5"/>
    <w:rsid w:val="005A2D1A"/>
    <w:rsid w:val="005A2E1F"/>
    <w:rsid w:val="005A35AA"/>
    <w:rsid w:val="005A3747"/>
    <w:rsid w:val="005A41DA"/>
    <w:rsid w:val="005A47AE"/>
    <w:rsid w:val="005A4BAD"/>
    <w:rsid w:val="005A518F"/>
    <w:rsid w:val="005A601F"/>
    <w:rsid w:val="005A6234"/>
    <w:rsid w:val="005A669D"/>
    <w:rsid w:val="005A764E"/>
    <w:rsid w:val="005A7991"/>
    <w:rsid w:val="005B1228"/>
    <w:rsid w:val="005B16B8"/>
    <w:rsid w:val="005B1B6E"/>
    <w:rsid w:val="005B1C92"/>
    <w:rsid w:val="005B3AC7"/>
    <w:rsid w:val="005B4BF1"/>
    <w:rsid w:val="005B5064"/>
    <w:rsid w:val="005B57C8"/>
    <w:rsid w:val="005B5F11"/>
    <w:rsid w:val="005B63BA"/>
    <w:rsid w:val="005B6494"/>
    <w:rsid w:val="005C110B"/>
    <w:rsid w:val="005C12F1"/>
    <w:rsid w:val="005C1624"/>
    <w:rsid w:val="005C17E3"/>
    <w:rsid w:val="005C1B8D"/>
    <w:rsid w:val="005C1D1E"/>
    <w:rsid w:val="005C1EA9"/>
    <w:rsid w:val="005C230A"/>
    <w:rsid w:val="005C3E41"/>
    <w:rsid w:val="005C40AB"/>
    <w:rsid w:val="005C4BC4"/>
    <w:rsid w:val="005C57CC"/>
    <w:rsid w:val="005C5C60"/>
    <w:rsid w:val="005C5E2A"/>
    <w:rsid w:val="005C624A"/>
    <w:rsid w:val="005C64AD"/>
    <w:rsid w:val="005C66E5"/>
    <w:rsid w:val="005C6D8C"/>
    <w:rsid w:val="005C7D3C"/>
    <w:rsid w:val="005D01BE"/>
    <w:rsid w:val="005D14A7"/>
    <w:rsid w:val="005D227A"/>
    <w:rsid w:val="005D241A"/>
    <w:rsid w:val="005D390E"/>
    <w:rsid w:val="005D4141"/>
    <w:rsid w:val="005D428E"/>
    <w:rsid w:val="005D4364"/>
    <w:rsid w:val="005D4B12"/>
    <w:rsid w:val="005D5E9E"/>
    <w:rsid w:val="005D6558"/>
    <w:rsid w:val="005D7946"/>
    <w:rsid w:val="005E01DB"/>
    <w:rsid w:val="005E0B25"/>
    <w:rsid w:val="005E0F10"/>
    <w:rsid w:val="005E368C"/>
    <w:rsid w:val="005E6664"/>
    <w:rsid w:val="005E6785"/>
    <w:rsid w:val="005E68E2"/>
    <w:rsid w:val="005E7012"/>
    <w:rsid w:val="005E772F"/>
    <w:rsid w:val="005F0B1E"/>
    <w:rsid w:val="005F0CC4"/>
    <w:rsid w:val="005F0E2E"/>
    <w:rsid w:val="005F0F7A"/>
    <w:rsid w:val="005F14EA"/>
    <w:rsid w:val="005F2226"/>
    <w:rsid w:val="005F25C7"/>
    <w:rsid w:val="005F308B"/>
    <w:rsid w:val="005F3A15"/>
    <w:rsid w:val="005F5631"/>
    <w:rsid w:val="005F757B"/>
    <w:rsid w:val="006003B1"/>
    <w:rsid w:val="00600D77"/>
    <w:rsid w:val="00600DCC"/>
    <w:rsid w:val="00600EDE"/>
    <w:rsid w:val="00601595"/>
    <w:rsid w:val="006022A8"/>
    <w:rsid w:val="00602C30"/>
    <w:rsid w:val="00602F07"/>
    <w:rsid w:val="006035CC"/>
    <w:rsid w:val="00603860"/>
    <w:rsid w:val="00603EC8"/>
    <w:rsid w:val="0060417B"/>
    <w:rsid w:val="00604969"/>
    <w:rsid w:val="00604B23"/>
    <w:rsid w:val="006052DD"/>
    <w:rsid w:val="00605E58"/>
    <w:rsid w:val="006073A1"/>
    <w:rsid w:val="00607570"/>
    <w:rsid w:val="00610476"/>
    <w:rsid w:val="00610E61"/>
    <w:rsid w:val="006112BF"/>
    <w:rsid w:val="00611604"/>
    <w:rsid w:val="00611D32"/>
    <w:rsid w:val="00614B60"/>
    <w:rsid w:val="006160AF"/>
    <w:rsid w:val="006177F3"/>
    <w:rsid w:val="006204A6"/>
    <w:rsid w:val="00621477"/>
    <w:rsid w:val="00621DD1"/>
    <w:rsid w:val="00622459"/>
    <w:rsid w:val="00623D75"/>
    <w:rsid w:val="00625470"/>
    <w:rsid w:val="006259A2"/>
    <w:rsid w:val="00627753"/>
    <w:rsid w:val="00627907"/>
    <w:rsid w:val="006305DF"/>
    <w:rsid w:val="00630A54"/>
    <w:rsid w:val="006310B7"/>
    <w:rsid w:val="00631DCB"/>
    <w:rsid w:val="006333F3"/>
    <w:rsid w:val="00634B99"/>
    <w:rsid w:val="00635DB6"/>
    <w:rsid w:val="006362F4"/>
    <w:rsid w:val="00637F47"/>
    <w:rsid w:val="00640382"/>
    <w:rsid w:val="00640ABD"/>
    <w:rsid w:val="00641D80"/>
    <w:rsid w:val="00643313"/>
    <w:rsid w:val="0064528F"/>
    <w:rsid w:val="00646528"/>
    <w:rsid w:val="0064680F"/>
    <w:rsid w:val="00650575"/>
    <w:rsid w:val="006520A3"/>
    <w:rsid w:val="00652288"/>
    <w:rsid w:val="00653237"/>
    <w:rsid w:val="006532A7"/>
    <w:rsid w:val="00653463"/>
    <w:rsid w:val="00653E60"/>
    <w:rsid w:val="006540C1"/>
    <w:rsid w:val="0065414A"/>
    <w:rsid w:val="00655794"/>
    <w:rsid w:val="00655CF4"/>
    <w:rsid w:val="00655F44"/>
    <w:rsid w:val="006562F5"/>
    <w:rsid w:val="00656F15"/>
    <w:rsid w:val="00660166"/>
    <w:rsid w:val="00660C21"/>
    <w:rsid w:val="00661524"/>
    <w:rsid w:val="006649E4"/>
    <w:rsid w:val="00664D84"/>
    <w:rsid w:val="006654F3"/>
    <w:rsid w:val="00665646"/>
    <w:rsid w:val="006660BA"/>
    <w:rsid w:val="00666BC3"/>
    <w:rsid w:val="00666C43"/>
    <w:rsid w:val="00666E52"/>
    <w:rsid w:val="0066728D"/>
    <w:rsid w:val="006673CF"/>
    <w:rsid w:val="006715DE"/>
    <w:rsid w:val="00671BDA"/>
    <w:rsid w:val="00671C00"/>
    <w:rsid w:val="00671DCE"/>
    <w:rsid w:val="006726DC"/>
    <w:rsid w:val="00673574"/>
    <w:rsid w:val="00673B99"/>
    <w:rsid w:val="00673D8A"/>
    <w:rsid w:val="00675B06"/>
    <w:rsid w:val="0067772F"/>
    <w:rsid w:val="006778F3"/>
    <w:rsid w:val="006779ED"/>
    <w:rsid w:val="00682D65"/>
    <w:rsid w:val="00682FE1"/>
    <w:rsid w:val="00683523"/>
    <w:rsid w:val="00684B78"/>
    <w:rsid w:val="00685407"/>
    <w:rsid w:val="00687263"/>
    <w:rsid w:val="006872DF"/>
    <w:rsid w:val="00692393"/>
    <w:rsid w:val="00692823"/>
    <w:rsid w:val="0069290A"/>
    <w:rsid w:val="00692DA0"/>
    <w:rsid w:val="00694369"/>
    <w:rsid w:val="00694B82"/>
    <w:rsid w:val="00694DB2"/>
    <w:rsid w:val="006951D6"/>
    <w:rsid w:val="00695A8C"/>
    <w:rsid w:val="00697008"/>
    <w:rsid w:val="0069794B"/>
    <w:rsid w:val="00697F9E"/>
    <w:rsid w:val="006A069A"/>
    <w:rsid w:val="006A0812"/>
    <w:rsid w:val="006A136E"/>
    <w:rsid w:val="006A4603"/>
    <w:rsid w:val="006A4827"/>
    <w:rsid w:val="006A4D9C"/>
    <w:rsid w:val="006A54F3"/>
    <w:rsid w:val="006A6329"/>
    <w:rsid w:val="006A650D"/>
    <w:rsid w:val="006A6CF5"/>
    <w:rsid w:val="006A7312"/>
    <w:rsid w:val="006B13F1"/>
    <w:rsid w:val="006B2009"/>
    <w:rsid w:val="006B2718"/>
    <w:rsid w:val="006B3F54"/>
    <w:rsid w:val="006B4D75"/>
    <w:rsid w:val="006B52D3"/>
    <w:rsid w:val="006B540C"/>
    <w:rsid w:val="006B5B71"/>
    <w:rsid w:val="006C0628"/>
    <w:rsid w:val="006C1D41"/>
    <w:rsid w:val="006C269B"/>
    <w:rsid w:val="006C34F1"/>
    <w:rsid w:val="006C57E5"/>
    <w:rsid w:val="006C67C7"/>
    <w:rsid w:val="006D064A"/>
    <w:rsid w:val="006D0786"/>
    <w:rsid w:val="006D0D4F"/>
    <w:rsid w:val="006D2CF1"/>
    <w:rsid w:val="006D2FE3"/>
    <w:rsid w:val="006D415D"/>
    <w:rsid w:val="006D418E"/>
    <w:rsid w:val="006D4F7C"/>
    <w:rsid w:val="006D5F39"/>
    <w:rsid w:val="006D5F70"/>
    <w:rsid w:val="006D6F24"/>
    <w:rsid w:val="006E001C"/>
    <w:rsid w:val="006E0409"/>
    <w:rsid w:val="006E1D2A"/>
    <w:rsid w:val="006E30C7"/>
    <w:rsid w:val="006E31FD"/>
    <w:rsid w:val="006E3FE3"/>
    <w:rsid w:val="006E50F8"/>
    <w:rsid w:val="006E7E17"/>
    <w:rsid w:val="006F01C8"/>
    <w:rsid w:val="006F0C2D"/>
    <w:rsid w:val="006F29A5"/>
    <w:rsid w:val="006F2A6B"/>
    <w:rsid w:val="006F433B"/>
    <w:rsid w:val="006F4B94"/>
    <w:rsid w:val="006F60B3"/>
    <w:rsid w:val="006F7D5F"/>
    <w:rsid w:val="0070141A"/>
    <w:rsid w:val="007016C9"/>
    <w:rsid w:val="00701E16"/>
    <w:rsid w:val="007029A4"/>
    <w:rsid w:val="00702E62"/>
    <w:rsid w:val="00704971"/>
    <w:rsid w:val="00704EB4"/>
    <w:rsid w:val="00705948"/>
    <w:rsid w:val="0070685C"/>
    <w:rsid w:val="007072F8"/>
    <w:rsid w:val="007104CB"/>
    <w:rsid w:val="007120EE"/>
    <w:rsid w:val="007121CE"/>
    <w:rsid w:val="00712AD3"/>
    <w:rsid w:val="00712DF8"/>
    <w:rsid w:val="007130E8"/>
    <w:rsid w:val="007131D8"/>
    <w:rsid w:val="007133C3"/>
    <w:rsid w:val="007136BB"/>
    <w:rsid w:val="00714DC3"/>
    <w:rsid w:val="007151F9"/>
    <w:rsid w:val="00715EFD"/>
    <w:rsid w:val="0071729A"/>
    <w:rsid w:val="007173F9"/>
    <w:rsid w:val="00717844"/>
    <w:rsid w:val="00720AE5"/>
    <w:rsid w:val="00720CB0"/>
    <w:rsid w:val="007216E6"/>
    <w:rsid w:val="00721E67"/>
    <w:rsid w:val="007221B9"/>
    <w:rsid w:val="00723F66"/>
    <w:rsid w:val="00725041"/>
    <w:rsid w:val="00725768"/>
    <w:rsid w:val="00727941"/>
    <w:rsid w:val="00730C17"/>
    <w:rsid w:val="007310F5"/>
    <w:rsid w:val="0073187E"/>
    <w:rsid w:val="00731908"/>
    <w:rsid w:val="00732563"/>
    <w:rsid w:val="00733707"/>
    <w:rsid w:val="0073494E"/>
    <w:rsid w:val="00734D16"/>
    <w:rsid w:val="00736874"/>
    <w:rsid w:val="00736AB5"/>
    <w:rsid w:val="00737619"/>
    <w:rsid w:val="00740127"/>
    <w:rsid w:val="0074040D"/>
    <w:rsid w:val="00740EB8"/>
    <w:rsid w:val="007416DB"/>
    <w:rsid w:val="00741E78"/>
    <w:rsid w:val="00741F48"/>
    <w:rsid w:val="00742946"/>
    <w:rsid w:val="007447CE"/>
    <w:rsid w:val="0074646B"/>
    <w:rsid w:val="0074662B"/>
    <w:rsid w:val="00746EB1"/>
    <w:rsid w:val="00747399"/>
    <w:rsid w:val="00747825"/>
    <w:rsid w:val="00747BDA"/>
    <w:rsid w:val="00750052"/>
    <w:rsid w:val="00750A57"/>
    <w:rsid w:val="0075117A"/>
    <w:rsid w:val="0075247A"/>
    <w:rsid w:val="007527F6"/>
    <w:rsid w:val="00753079"/>
    <w:rsid w:val="00753130"/>
    <w:rsid w:val="00753511"/>
    <w:rsid w:val="007543BE"/>
    <w:rsid w:val="007543DE"/>
    <w:rsid w:val="0075501E"/>
    <w:rsid w:val="00756502"/>
    <w:rsid w:val="00756524"/>
    <w:rsid w:val="00756A93"/>
    <w:rsid w:val="00757AA0"/>
    <w:rsid w:val="00757C94"/>
    <w:rsid w:val="00760F22"/>
    <w:rsid w:val="007612EB"/>
    <w:rsid w:val="00761679"/>
    <w:rsid w:val="00761963"/>
    <w:rsid w:val="0076198F"/>
    <w:rsid w:val="00761E35"/>
    <w:rsid w:val="007620D0"/>
    <w:rsid w:val="007624C0"/>
    <w:rsid w:val="007625CF"/>
    <w:rsid w:val="00762A9A"/>
    <w:rsid w:val="00762C52"/>
    <w:rsid w:val="00763293"/>
    <w:rsid w:val="007632B8"/>
    <w:rsid w:val="00763392"/>
    <w:rsid w:val="00763FEF"/>
    <w:rsid w:val="00765616"/>
    <w:rsid w:val="00765741"/>
    <w:rsid w:val="00765825"/>
    <w:rsid w:val="00766AD3"/>
    <w:rsid w:val="00766B16"/>
    <w:rsid w:val="00767521"/>
    <w:rsid w:val="00770C4E"/>
    <w:rsid w:val="00770E43"/>
    <w:rsid w:val="007726C9"/>
    <w:rsid w:val="00773EDE"/>
    <w:rsid w:val="00774917"/>
    <w:rsid w:val="0077776C"/>
    <w:rsid w:val="007803B2"/>
    <w:rsid w:val="0078091D"/>
    <w:rsid w:val="00780E96"/>
    <w:rsid w:val="0078103B"/>
    <w:rsid w:val="00781420"/>
    <w:rsid w:val="007814C3"/>
    <w:rsid w:val="00782117"/>
    <w:rsid w:val="0078224D"/>
    <w:rsid w:val="0078294F"/>
    <w:rsid w:val="007831B2"/>
    <w:rsid w:val="0078376E"/>
    <w:rsid w:val="00784C72"/>
    <w:rsid w:val="00785AF2"/>
    <w:rsid w:val="00785BF7"/>
    <w:rsid w:val="00786E05"/>
    <w:rsid w:val="00790CCD"/>
    <w:rsid w:val="007917AE"/>
    <w:rsid w:val="00791A58"/>
    <w:rsid w:val="0079282C"/>
    <w:rsid w:val="00793BA8"/>
    <w:rsid w:val="00793FB5"/>
    <w:rsid w:val="00794D2D"/>
    <w:rsid w:val="007950DD"/>
    <w:rsid w:val="0079549A"/>
    <w:rsid w:val="00796243"/>
    <w:rsid w:val="007965A7"/>
    <w:rsid w:val="00796ABA"/>
    <w:rsid w:val="00796DF3"/>
    <w:rsid w:val="007A0E1F"/>
    <w:rsid w:val="007A1624"/>
    <w:rsid w:val="007A20A3"/>
    <w:rsid w:val="007A23A4"/>
    <w:rsid w:val="007A37C7"/>
    <w:rsid w:val="007A3D88"/>
    <w:rsid w:val="007A5580"/>
    <w:rsid w:val="007A67D6"/>
    <w:rsid w:val="007A7868"/>
    <w:rsid w:val="007B32AC"/>
    <w:rsid w:val="007B422E"/>
    <w:rsid w:val="007B46D8"/>
    <w:rsid w:val="007B4A2C"/>
    <w:rsid w:val="007B6A47"/>
    <w:rsid w:val="007B742A"/>
    <w:rsid w:val="007B74F5"/>
    <w:rsid w:val="007C1B33"/>
    <w:rsid w:val="007C330F"/>
    <w:rsid w:val="007C4FBA"/>
    <w:rsid w:val="007C519F"/>
    <w:rsid w:val="007C5FF1"/>
    <w:rsid w:val="007C7328"/>
    <w:rsid w:val="007C73F3"/>
    <w:rsid w:val="007C7AE4"/>
    <w:rsid w:val="007C7D11"/>
    <w:rsid w:val="007C7E36"/>
    <w:rsid w:val="007D017F"/>
    <w:rsid w:val="007D0AFB"/>
    <w:rsid w:val="007D187B"/>
    <w:rsid w:val="007D18F5"/>
    <w:rsid w:val="007D1B78"/>
    <w:rsid w:val="007D2262"/>
    <w:rsid w:val="007D287A"/>
    <w:rsid w:val="007D38F3"/>
    <w:rsid w:val="007D3CC1"/>
    <w:rsid w:val="007D3DCE"/>
    <w:rsid w:val="007D43E8"/>
    <w:rsid w:val="007D4D17"/>
    <w:rsid w:val="007D65C4"/>
    <w:rsid w:val="007D673B"/>
    <w:rsid w:val="007D6C35"/>
    <w:rsid w:val="007D7259"/>
    <w:rsid w:val="007E0D5F"/>
    <w:rsid w:val="007E1CE2"/>
    <w:rsid w:val="007E3D6F"/>
    <w:rsid w:val="007E3FFC"/>
    <w:rsid w:val="007E4573"/>
    <w:rsid w:val="007E528A"/>
    <w:rsid w:val="007E5D57"/>
    <w:rsid w:val="007E5DE0"/>
    <w:rsid w:val="007E6304"/>
    <w:rsid w:val="007E752A"/>
    <w:rsid w:val="007F0390"/>
    <w:rsid w:val="007F0415"/>
    <w:rsid w:val="007F11B9"/>
    <w:rsid w:val="007F1373"/>
    <w:rsid w:val="007F2D5F"/>
    <w:rsid w:val="007F33AB"/>
    <w:rsid w:val="007F39B5"/>
    <w:rsid w:val="007F3ED8"/>
    <w:rsid w:val="007F4AB2"/>
    <w:rsid w:val="007F4ABF"/>
    <w:rsid w:val="007F56ED"/>
    <w:rsid w:val="007F6B3E"/>
    <w:rsid w:val="007F7370"/>
    <w:rsid w:val="00800ABC"/>
    <w:rsid w:val="00800FD9"/>
    <w:rsid w:val="008039F3"/>
    <w:rsid w:val="00806937"/>
    <w:rsid w:val="00807455"/>
    <w:rsid w:val="00807456"/>
    <w:rsid w:val="008076C6"/>
    <w:rsid w:val="00807C50"/>
    <w:rsid w:val="00813160"/>
    <w:rsid w:val="008131AE"/>
    <w:rsid w:val="0081385E"/>
    <w:rsid w:val="008146B7"/>
    <w:rsid w:val="00814A2A"/>
    <w:rsid w:val="008164C3"/>
    <w:rsid w:val="0081739E"/>
    <w:rsid w:val="00820A02"/>
    <w:rsid w:val="00820F12"/>
    <w:rsid w:val="00821A2D"/>
    <w:rsid w:val="008232D2"/>
    <w:rsid w:val="008236B6"/>
    <w:rsid w:val="0082496F"/>
    <w:rsid w:val="00824ECD"/>
    <w:rsid w:val="00825684"/>
    <w:rsid w:val="008259B4"/>
    <w:rsid w:val="00825D35"/>
    <w:rsid w:val="0082686D"/>
    <w:rsid w:val="0083052D"/>
    <w:rsid w:val="0083248D"/>
    <w:rsid w:val="0083261A"/>
    <w:rsid w:val="00832AA4"/>
    <w:rsid w:val="008332B0"/>
    <w:rsid w:val="00834E65"/>
    <w:rsid w:val="0083545F"/>
    <w:rsid w:val="00836848"/>
    <w:rsid w:val="00841B9E"/>
    <w:rsid w:val="00841C87"/>
    <w:rsid w:val="00841E37"/>
    <w:rsid w:val="00842533"/>
    <w:rsid w:val="0084282E"/>
    <w:rsid w:val="008429C7"/>
    <w:rsid w:val="00842CF0"/>
    <w:rsid w:val="00842DD8"/>
    <w:rsid w:val="00844422"/>
    <w:rsid w:val="008513D7"/>
    <w:rsid w:val="00851EAD"/>
    <w:rsid w:val="00851FBC"/>
    <w:rsid w:val="0085250A"/>
    <w:rsid w:val="00853A1C"/>
    <w:rsid w:val="00853E23"/>
    <w:rsid w:val="00854062"/>
    <w:rsid w:val="00854142"/>
    <w:rsid w:val="00854DB3"/>
    <w:rsid w:val="00854EB9"/>
    <w:rsid w:val="00855695"/>
    <w:rsid w:val="00855D6D"/>
    <w:rsid w:val="008566E0"/>
    <w:rsid w:val="00857012"/>
    <w:rsid w:val="00857575"/>
    <w:rsid w:val="00857ED4"/>
    <w:rsid w:val="00861093"/>
    <w:rsid w:val="00861A4E"/>
    <w:rsid w:val="00861DCB"/>
    <w:rsid w:val="0086271F"/>
    <w:rsid w:val="008627A7"/>
    <w:rsid w:val="0086372A"/>
    <w:rsid w:val="0086444C"/>
    <w:rsid w:val="008664A2"/>
    <w:rsid w:val="00866987"/>
    <w:rsid w:val="00866A33"/>
    <w:rsid w:val="00866C54"/>
    <w:rsid w:val="00866F64"/>
    <w:rsid w:val="008674EE"/>
    <w:rsid w:val="008676E8"/>
    <w:rsid w:val="008704C0"/>
    <w:rsid w:val="00870531"/>
    <w:rsid w:val="008705DF"/>
    <w:rsid w:val="00870793"/>
    <w:rsid w:val="00872924"/>
    <w:rsid w:val="008735EA"/>
    <w:rsid w:val="00873D90"/>
    <w:rsid w:val="0087412B"/>
    <w:rsid w:val="00874A87"/>
    <w:rsid w:val="008762C2"/>
    <w:rsid w:val="008766EB"/>
    <w:rsid w:val="00877F68"/>
    <w:rsid w:val="00881587"/>
    <w:rsid w:val="00882A1F"/>
    <w:rsid w:val="00883687"/>
    <w:rsid w:val="008839D9"/>
    <w:rsid w:val="00884CFF"/>
    <w:rsid w:val="00885900"/>
    <w:rsid w:val="008867C9"/>
    <w:rsid w:val="00886EB9"/>
    <w:rsid w:val="008873E8"/>
    <w:rsid w:val="00890A4F"/>
    <w:rsid w:val="00890C37"/>
    <w:rsid w:val="00892DF5"/>
    <w:rsid w:val="00894050"/>
    <w:rsid w:val="008946B6"/>
    <w:rsid w:val="008954B2"/>
    <w:rsid w:val="008976CE"/>
    <w:rsid w:val="00897B88"/>
    <w:rsid w:val="00897BCC"/>
    <w:rsid w:val="008A1D7C"/>
    <w:rsid w:val="008A43D1"/>
    <w:rsid w:val="008A4C43"/>
    <w:rsid w:val="008A6274"/>
    <w:rsid w:val="008A65E0"/>
    <w:rsid w:val="008A66C7"/>
    <w:rsid w:val="008A76BA"/>
    <w:rsid w:val="008A781B"/>
    <w:rsid w:val="008A7945"/>
    <w:rsid w:val="008B04F9"/>
    <w:rsid w:val="008B113E"/>
    <w:rsid w:val="008B138F"/>
    <w:rsid w:val="008B18EA"/>
    <w:rsid w:val="008B2A1D"/>
    <w:rsid w:val="008B2D34"/>
    <w:rsid w:val="008B46F5"/>
    <w:rsid w:val="008B4A0F"/>
    <w:rsid w:val="008B4CF8"/>
    <w:rsid w:val="008B51FB"/>
    <w:rsid w:val="008B534D"/>
    <w:rsid w:val="008B5700"/>
    <w:rsid w:val="008B5D15"/>
    <w:rsid w:val="008B7360"/>
    <w:rsid w:val="008B7FC8"/>
    <w:rsid w:val="008C0D88"/>
    <w:rsid w:val="008C1D6F"/>
    <w:rsid w:val="008C21BA"/>
    <w:rsid w:val="008C4A26"/>
    <w:rsid w:val="008C5441"/>
    <w:rsid w:val="008C57B1"/>
    <w:rsid w:val="008C5D1C"/>
    <w:rsid w:val="008C6101"/>
    <w:rsid w:val="008C6A6B"/>
    <w:rsid w:val="008C77FA"/>
    <w:rsid w:val="008C7D86"/>
    <w:rsid w:val="008D0413"/>
    <w:rsid w:val="008D0DAB"/>
    <w:rsid w:val="008D0E17"/>
    <w:rsid w:val="008D0F65"/>
    <w:rsid w:val="008D1547"/>
    <w:rsid w:val="008D1EFD"/>
    <w:rsid w:val="008D28D6"/>
    <w:rsid w:val="008D34A9"/>
    <w:rsid w:val="008D40C7"/>
    <w:rsid w:val="008D40E3"/>
    <w:rsid w:val="008D5C46"/>
    <w:rsid w:val="008D7403"/>
    <w:rsid w:val="008D7754"/>
    <w:rsid w:val="008D7A06"/>
    <w:rsid w:val="008E1188"/>
    <w:rsid w:val="008E1770"/>
    <w:rsid w:val="008E25A0"/>
    <w:rsid w:val="008E3B39"/>
    <w:rsid w:val="008E47EE"/>
    <w:rsid w:val="008E648D"/>
    <w:rsid w:val="008E7A83"/>
    <w:rsid w:val="008F02E6"/>
    <w:rsid w:val="008F06C1"/>
    <w:rsid w:val="008F07CF"/>
    <w:rsid w:val="008F0CB4"/>
    <w:rsid w:val="008F17AF"/>
    <w:rsid w:val="008F193F"/>
    <w:rsid w:val="008F1E6F"/>
    <w:rsid w:val="008F23EE"/>
    <w:rsid w:val="008F252D"/>
    <w:rsid w:val="008F27EF"/>
    <w:rsid w:val="008F2B39"/>
    <w:rsid w:val="008F5113"/>
    <w:rsid w:val="008F63D7"/>
    <w:rsid w:val="008F6D6C"/>
    <w:rsid w:val="008F75E5"/>
    <w:rsid w:val="00900946"/>
    <w:rsid w:val="00901247"/>
    <w:rsid w:val="00902DBA"/>
    <w:rsid w:val="00903B29"/>
    <w:rsid w:val="00903C2F"/>
    <w:rsid w:val="009045A0"/>
    <w:rsid w:val="00904DBA"/>
    <w:rsid w:val="009052BA"/>
    <w:rsid w:val="0090575C"/>
    <w:rsid w:val="0090576D"/>
    <w:rsid w:val="00905B01"/>
    <w:rsid w:val="00905C99"/>
    <w:rsid w:val="00905FFD"/>
    <w:rsid w:val="009070A3"/>
    <w:rsid w:val="009070E7"/>
    <w:rsid w:val="009076EB"/>
    <w:rsid w:val="009077B7"/>
    <w:rsid w:val="0090797D"/>
    <w:rsid w:val="00907A51"/>
    <w:rsid w:val="00907DA4"/>
    <w:rsid w:val="009109A0"/>
    <w:rsid w:val="00910A99"/>
    <w:rsid w:val="00910D1C"/>
    <w:rsid w:val="00911FFE"/>
    <w:rsid w:val="00912132"/>
    <w:rsid w:val="00913271"/>
    <w:rsid w:val="00913995"/>
    <w:rsid w:val="009148F9"/>
    <w:rsid w:val="00914A1B"/>
    <w:rsid w:val="00914A3F"/>
    <w:rsid w:val="009150D6"/>
    <w:rsid w:val="009150DD"/>
    <w:rsid w:val="0091528E"/>
    <w:rsid w:val="009153B4"/>
    <w:rsid w:val="00915714"/>
    <w:rsid w:val="00915E11"/>
    <w:rsid w:val="00916895"/>
    <w:rsid w:val="00916A44"/>
    <w:rsid w:val="00916D60"/>
    <w:rsid w:val="00917EAB"/>
    <w:rsid w:val="00920157"/>
    <w:rsid w:val="00920920"/>
    <w:rsid w:val="0092108B"/>
    <w:rsid w:val="00921755"/>
    <w:rsid w:val="0092200A"/>
    <w:rsid w:val="009229B6"/>
    <w:rsid w:val="00922B2A"/>
    <w:rsid w:val="009235C2"/>
    <w:rsid w:val="009238E2"/>
    <w:rsid w:val="00923FE1"/>
    <w:rsid w:val="009269D2"/>
    <w:rsid w:val="00927822"/>
    <w:rsid w:val="00930380"/>
    <w:rsid w:val="0093109C"/>
    <w:rsid w:val="009313D6"/>
    <w:rsid w:val="0093242C"/>
    <w:rsid w:val="009331C6"/>
    <w:rsid w:val="00933222"/>
    <w:rsid w:val="0093432A"/>
    <w:rsid w:val="0093570D"/>
    <w:rsid w:val="00935721"/>
    <w:rsid w:val="00935C3D"/>
    <w:rsid w:val="009360C4"/>
    <w:rsid w:val="009372A8"/>
    <w:rsid w:val="0093785F"/>
    <w:rsid w:val="00937880"/>
    <w:rsid w:val="009408D2"/>
    <w:rsid w:val="00940971"/>
    <w:rsid w:val="0094141F"/>
    <w:rsid w:val="00941EC4"/>
    <w:rsid w:val="00942F53"/>
    <w:rsid w:val="0094525B"/>
    <w:rsid w:val="00946DC3"/>
    <w:rsid w:val="00946E16"/>
    <w:rsid w:val="0094756D"/>
    <w:rsid w:val="009509FB"/>
    <w:rsid w:val="00950D43"/>
    <w:rsid w:val="00950EA2"/>
    <w:rsid w:val="00950FF5"/>
    <w:rsid w:val="0095101B"/>
    <w:rsid w:val="00951465"/>
    <w:rsid w:val="00952E31"/>
    <w:rsid w:val="00954A71"/>
    <w:rsid w:val="0095502B"/>
    <w:rsid w:val="00955D5B"/>
    <w:rsid w:val="00957226"/>
    <w:rsid w:val="00960279"/>
    <w:rsid w:val="00961BEA"/>
    <w:rsid w:val="009637A8"/>
    <w:rsid w:val="009642CE"/>
    <w:rsid w:val="00964E0A"/>
    <w:rsid w:val="00965CA5"/>
    <w:rsid w:val="00966BD8"/>
    <w:rsid w:val="009707C1"/>
    <w:rsid w:val="009726C9"/>
    <w:rsid w:val="00973854"/>
    <w:rsid w:val="00973A0E"/>
    <w:rsid w:val="0097462F"/>
    <w:rsid w:val="009759DC"/>
    <w:rsid w:val="00975C3A"/>
    <w:rsid w:val="0097622B"/>
    <w:rsid w:val="00976375"/>
    <w:rsid w:val="00976436"/>
    <w:rsid w:val="00976A6E"/>
    <w:rsid w:val="00976FA9"/>
    <w:rsid w:val="009801ED"/>
    <w:rsid w:val="00981150"/>
    <w:rsid w:val="00981E5A"/>
    <w:rsid w:val="00983424"/>
    <w:rsid w:val="0098444C"/>
    <w:rsid w:val="00984532"/>
    <w:rsid w:val="00985092"/>
    <w:rsid w:val="009863E2"/>
    <w:rsid w:val="00987AC1"/>
    <w:rsid w:val="009905EF"/>
    <w:rsid w:val="00990831"/>
    <w:rsid w:val="00990D76"/>
    <w:rsid w:val="009918D3"/>
    <w:rsid w:val="0099365F"/>
    <w:rsid w:val="00994050"/>
    <w:rsid w:val="009943A5"/>
    <w:rsid w:val="00994529"/>
    <w:rsid w:val="009954F9"/>
    <w:rsid w:val="0099556F"/>
    <w:rsid w:val="00996A0B"/>
    <w:rsid w:val="00997162"/>
    <w:rsid w:val="009A0B5F"/>
    <w:rsid w:val="009A228A"/>
    <w:rsid w:val="009A3626"/>
    <w:rsid w:val="009A6EBE"/>
    <w:rsid w:val="009A7254"/>
    <w:rsid w:val="009A7729"/>
    <w:rsid w:val="009B0497"/>
    <w:rsid w:val="009B1F29"/>
    <w:rsid w:val="009B237A"/>
    <w:rsid w:val="009B2A59"/>
    <w:rsid w:val="009B305D"/>
    <w:rsid w:val="009B3894"/>
    <w:rsid w:val="009B59D4"/>
    <w:rsid w:val="009B604B"/>
    <w:rsid w:val="009B763D"/>
    <w:rsid w:val="009B7E5B"/>
    <w:rsid w:val="009C03F7"/>
    <w:rsid w:val="009C079C"/>
    <w:rsid w:val="009C24C5"/>
    <w:rsid w:val="009C252D"/>
    <w:rsid w:val="009C2690"/>
    <w:rsid w:val="009C292F"/>
    <w:rsid w:val="009C3247"/>
    <w:rsid w:val="009C33A5"/>
    <w:rsid w:val="009C4082"/>
    <w:rsid w:val="009C4B23"/>
    <w:rsid w:val="009C4B8B"/>
    <w:rsid w:val="009C5312"/>
    <w:rsid w:val="009C6878"/>
    <w:rsid w:val="009C7522"/>
    <w:rsid w:val="009C7E11"/>
    <w:rsid w:val="009C7F9A"/>
    <w:rsid w:val="009D022A"/>
    <w:rsid w:val="009D0DC6"/>
    <w:rsid w:val="009D20CD"/>
    <w:rsid w:val="009D22A3"/>
    <w:rsid w:val="009D26B8"/>
    <w:rsid w:val="009D26CF"/>
    <w:rsid w:val="009D355B"/>
    <w:rsid w:val="009D35C5"/>
    <w:rsid w:val="009D3780"/>
    <w:rsid w:val="009D3F20"/>
    <w:rsid w:val="009D4459"/>
    <w:rsid w:val="009D494D"/>
    <w:rsid w:val="009D555C"/>
    <w:rsid w:val="009D57E6"/>
    <w:rsid w:val="009D7293"/>
    <w:rsid w:val="009D750A"/>
    <w:rsid w:val="009E03D2"/>
    <w:rsid w:val="009E0F4A"/>
    <w:rsid w:val="009E1643"/>
    <w:rsid w:val="009E1A04"/>
    <w:rsid w:val="009E231F"/>
    <w:rsid w:val="009E25DC"/>
    <w:rsid w:val="009E2876"/>
    <w:rsid w:val="009E2CD0"/>
    <w:rsid w:val="009E3C4E"/>
    <w:rsid w:val="009E43B8"/>
    <w:rsid w:val="009E513A"/>
    <w:rsid w:val="009E6410"/>
    <w:rsid w:val="009E6B61"/>
    <w:rsid w:val="009E7E00"/>
    <w:rsid w:val="009F0068"/>
    <w:rsid w:val="009F00E9"/>
    <w:rsid w:val="009F0936"/>
    <w:rsid w:val="009F0B24"/>
    <w:rsid w:val="009F10F7"/>
    <w:rsid w:val="009F124A"/>
    <w:rsid w:val="009F132F"/>
    <w:rsid w:val="009F145F"/>
    <w:rsid w:val="009F1514"/>
    <w:rsid w:val="009F16F3"/>
    <w:rsid w:val="009F1C0B"/>
    <w:rsid w:val="009F3305"/>
    <w:rsid w:val="009F3802"/>
    <w:rsid w:val="009F48DA"/>
    <w:rsid w:val="009F4BAE"/>
    <w:rsid w:val="009F60E9"/>
    <w:rsid w:val="009F6768"/>
    <w:rsid w:val="00A003F7"/>
    <w:rsid w:val="00A006E3"/>
    <w:rsid w:val="00A01D35"/>
    <w:rsid w:val="00A02221"/>
    <w:rsid w:val="00A02533"/>
    <w:rsid w:val="00A039F7"/>
    <w:rsid w:val="00A05786"/>
    <w:rsid w:val="00A05D00"/>
    <w:rsid w:val="00A05DFD"/>
    <w:rsid w:val="00A1073E"/>
    <w:rsid w:val="00A10DAD"/>
    <w:rsid w:val="00A10F63"/>
    <w:rsid w:val="00A13FB4"/>
    <w:rsid w:val="00A14FB0"/>
    <w:rsid w:val="00A15820"/>
    <w:rsid w:val="00A16095"/>
    <w:rsid w:val="00A176BC"/>
    <w:rsid w:val="00A17F0A"/>
    <w:rsid w:val="00A205A7"/>
    <w:rsid w:val="00A20AF2"/>
    <w:rsid w:val="00A217B5"/>
    <w:rsid w:val="00A219E1"/>
    <w:rsid w:val="00A21B97"/>
    <w:rsid w:val="00A237E2"/>
    <w:rsid w:val="00A2587B"/>
    <w:rsid w:val="00A2587E"/>
    <w:rsid w:val="00A25C1B"/>
    <w:rsid w:val="00A25EA7"/>
    <w:rsid w:val="00A26ED7"/>
    <w:rsid w:val="00A31157"/>
    <w:rsid w:val="00A32EFB"/>
    <w:rsid w:val="00A33242"/>
    <w:rsid w:val="00A33B1D"/>
    <w:rsid w:val="00A345D5"/>
    <w:rsid w:val="00A36053"/>
    <w:rsid w:val="00A36898"/>
    <w:rsid w:val="00A3696B"/>
    <w:rsid w:val="00A37827"/>
    <w:rsid w:val="00A37F0E"/>
    <w:rsid w:val="00A40B04"/>
    <w:rsid w:val="00A413AA"/>
    <w:rsid w:val="00A4229B"/>
    <w:rsid w:val="00A4395C"/>
    <w:rsid w:val="00A44A99"/>
    <w:rsid w:val="00A44EB0"/>
    <w:rsid w:val="00A454B8"/>
    <w:rsid w:val="00A45B4B"/>
    <w:rsid w:val="00A45E70"/>
    <w:rsid w:val="00A4710A"/>
    <w:rsid w:val="00A472BF"/>
    <w:rsid w:val="00A474B4"/>
    <w:rsid w:val="00A50447"/>
    <w:rsid w:val="00A50EBE"/>
    <w:rsid w:val="00A50FD8"/>
    <w:rsid w:val="00A511CF"/>
    <w:rsid w:val="00A52700"/>
    <w:rsid w:val="00A52C73"/>
    <w:rsid w:val="00A5402D"/>
    <w:rsid w:val="00A563C6"/>
    <w:rsid w:val="00A56DE7"/>
    <w:rsid w:val="00A5773E"/>
    <w:rsid w:val="00A57CB5"/>
    <w:rsid w:val="00A57CC4"/>
    <w:rsid w:val="00A6004A"/>
    <w:rsid w:val="00A613CA"/>
    <w:rsid w:val="00A61828"/>
    <w:rsid w:val="00A62598"/>
    <w:rsid w:val="00A642B1"/>
    <w:rsid w:val="00A65075"/>
    <w:rsid w:val="00A6597B"/>
    <w:rsid w:val="00A66616"/>
    <w:rsid w:val="00A66AB8"/>
    <w:rsid w:val="00A66E4F"/>
    <w:rsid w:val="00A67A15"/>
    <w:rsid w:val="00A70C30"/>
    <w:rsid w:val="00A7318E"/>
    <w:rsid w:val="00A7582C"/>
    <w:rsid w:val="00A7600D"/>
    <w:rsid w:val="00A80F32"/>
    <w:rsid w:val="00A813AD"/>
    <w:rsid w:val="00A81490"/>
    <w:rsid w:val="00A817D5"/>
    <w:rsid w:val="00A81EFF"/>
    <w:rsid w:val="00A822D9"/>
    <w:rsid w:val="00A82D97"/>
    <w:rsid w:val="00A83042"/>
    <w:rsid w:val="00A83570"/>
    <w:rsid w:val="00A84370"/>
    <w:rsid w:val="00A8448D"/>
    <w:rsid w:val="00A8593A"/>
    <w:rsid w:val="00A8630B"/>
    <w:rsid w:val="00A86969"/>
    <w:rsid w:val="00A90C5C"/>
    <w:rsid w:val="00A91185"/>
    <w:rsid w:val="00A91197"/>
    <w:rsid w:val="00A918FF"/>
    <w:rsid w:val="00A91A11"/>
    <w:rsid w:val="00A91DBF"/>
    <w:rsid w:val="00A92117"/>
    <w:rsid w:val="00A92BC7"/>
    <w:rsid w:val="00A942DA"/>
    <w:rsid w:val="00A950E7"/>
    <w:rsid w:val="00A966A9"/>
    <w:rsid w:val="00A97B23"/>
    <w:rsid w:val="00AA0772"/>
    <w:rsid w:val="00AA11BD"/>
    <w:rsid w:val="00AA2456"/>
    <w:rsid w:val="00AA2FE3"/>
    <w:rsid w:val="00AA3437"/>
    <w:rsid w:val="00AA435E"/>
    <w:rsid w:val="00AA4A73"/>
    <w:rsid w:val="00AA4D2C"/>
    <w:rsid w:val="00AA4E7F"/>
    <w:rsid w:val="00AA638B"/>
    <w:rsid w:val="00AA70A5"/>
    <w:rsid w:val="00AA738A"/>
    <w:rsid w:val="00AA7FB6"/>
    <w:rsid w:val="00AB06D2"/>
    <w:rsid w:val="00AB0C6C"/>
    <w:rsid w:val="00AB11FC"/>
    <w:rsid w:val="00AB1A99"/>
    <w:rsid w:val="00AB25CC"/>
    <w:rsid w:val="00AB3265"/>
    <w:rsid w:val="00AB36EE"/>
    <w:rsid w:val="00AB593A"/>
    <w:rsid w:val="00AB6E57"/>
    <w:rsid w:val="00AB7647"/>
    <w:rsid w:val="00AB7D33"/>
    <w:rsid w:val="00AB7E39"/>
    <w:rsid w:val="00AC1624"/>
    <w:rsid w:val="00AC214C"/>
    <w:rsid w:val="00AC3468"/>
    <w:rsid w:val="00AC350E"/>
    <w:rsid w:val="00AC462A"/>
    <w:rsid w:val="00AC4C43"/>
    <w:rsid w:val="00AC53E7"/>
    <w:rsid w:val="00AC5468"/>
    <w:rsid w:val="00AC6229"/>
    <w:rsid w:val="00AD0810"/>
    <w:rsid w:val="00AD25E7"/>
    <w:rsid w:val="00AD298C"/>
    <w:rsid w:val="00AD2DC9"/>
    <w:rsid w:val="00AD313D"/>
    <w:rsid w:val="00AD3420"/>
    <w:rsid w:val="00AD3750"/>
    <w:rsid w:val="00AD3F84"/>
    <w:rsid w:val="00AD4006"/>
    <w:rsid w:val="00AD4A35"/>
    <w:rsid w:val="00AE157E"/>
    <w:rsid w:val="00AE1783"/>
    <w:rsid w:val="00AE3947"/>
    <w:rsid w:val="00AE4165"/>
    <w:rsid w:val="00AE46DE"/>
    <w:rsid w:val="00AE51E0"/>
    <w:rsid w:val="00AE56C2"/>
    <w:rsid w:val="00AE6DD8"/>
    <w:rsid w:val="00AE7DAC"/>
    <w:rsid w:val="00AF0697"/>
    <w:rsid w:val="00AF06B8"/>
    <w:rsid w:val="00AF2171"/>
    <w:rsid w:val="00AF3B8A"/>
    <w:rsid w:val="00AF3D80"/>
    <w:rsid w:val="00AF3DC8"/>
    <w:rsid w:val="00AF3F36"/>
    <w:rsid w:val="00AF3F73"/>
    <w:rsid w:val="00AF412C"/>
    <w:rsid w:val="00AF42D2"/>
    <w:rsid w:val="00AF622A"/>
    <w:rsid w:val="00AF788D"/>
    <w:rsid w:val="00AF7FA5"/>
    <w:rsid w:val="00B01161"/>
    <w:rsid w:val="00B011F7"/>
    <w:rsid w:val="00B0157A"/>
    <w:rsid w:val="00B023FE"/>
    <w:rsid w:val="00B02A39"/>
    <w:rsid w:val="00B03538"/>
    <w:rsid w:val="00B03CE2"/>
    <w:rsid w:val="00B04F54"/>
    <w:rsid w:val="00B06DD8"/>
    <w:rsid w:val="00B1085A"/>
    <w:rsid w:val="00B10ABA"/>
    <w:rsid w:val="00B11792"/>
    <w:rsid w:val="00B12916"/>
    <w:rsid w:val="00B12DA0"/>
    <w:rsid w:val="00B13308"/>
    <w:rsid w:val="00B13315"/>
    <w:rsid w:val="00B133B8"/>
    <w:rsid w:val="00B14545"/>
    <w:rsid w:val="00B16D87"/>
    <w:rsid w:val="00B1764D"/>
    <w:rsid w:val="00B17776"/>
    <w:rsid w:val="00B17A8C"/>
    <w:rsid w:val="00B21A57"/>
    <w:rsid w:val="00B22163"/>
    <w:rsid w:val="00B22A32"/>
    <w:rsid w:val="00B22C3E"/>
    <w:rsid w:val="00B22EEE"/>
    <w:rsid w:val="00B255D4"/>
    <w:rsid w:val="00B25C6C"/>
    <w:rsid w:val="00B25E1A"/>
    <w:rsid w:val="00B26169"/>
    <w:rsid w:val="00B263D6"/>
    <w:rsid w:val="00B27741"/>
    <w:rsid w:val="00B277A9"/>
    <w:rsid w:val="00B278F6"/>
    <w:rsid w:val="00B27A4F"/>
    <w:rsid w:val="00B300D2"/>
    <w:rsid w:val="00B30104"/>
    <w:rsid w:val="00B3149F"/>
    <w:rsid w:val="00B31898"/>
    <w:rsid w:val="00B32B54"/>
    <w:rsid w:val="00B34212"/>
    <w:rsid w:val="00B35501"/>
    <w:rsid w:val="00B359C2"/>
    <w:rsid w:val="00B35B6F"/>
    <w:rsid w:val="00B35E41"/>
    <w:rsid w:val="00B36557"/>
    <w:rsid w:val="00B368AC"/>
    <w:rsid w:val="00B36C4A"/>
    <w:rsid w:val="00B40267"/>
    <w:rsid w:val="00B40555"/>
    <w:rsid w:val="00B40E15"/>
    <w:rsid w:val="00B43766"/>
    <w:rsid w:val="00B43904"/>
    <w:rsid w:val="00B43A4D"/>
    <w:rsid w:val="00B43AF0"/>
    <w:rsid w:val="00B44246"/>
    <w:rsid w:val="00B445ED"/>
    <w:rsid w:val="00B45532"/>
    <w:rsid w:val="00B46386"/>
    <w:rsid w:val="00B4663B"/>
    <w:rsid w:val="00B47278"/>
    <w:rsid w:val="00B472B0"/>
    <w:rsid w:val="00B47FC3"/>
    <w:rsid w:val="00B513ED"/>
    <w:rsid w:val="00B51E3A"/>
    <w:rsid w:val="00B51F85"/>
    <w:rsid w:val="00B5328D"/>
    <w:rsid w:val="00B556DA"/>
    <w:rsid w:val="00B5720B"/>
    <w:rsid w:val="00B57DB9"/>
    <w:rsid w:val="00B60AAC"/>
    <w:rsid w:val="00B60B4D"/>
    <w:rsid w:val="00B60D3F"/>
    <w:rsid w:val="00B614F4"/>
    <w:rsid w:val="00B61553"/>
    <w:rsid w:val="00B61A79"/>
    <w:rsid w:val="00B61C24"/>
    <w:rsid w:val="00B623E5"/>
    <w:rsid w:val="00B62D86"/>
    <w:rsid w:val="00B63196"/>
    <w:rsid w:val="00B64FEE"/>
    <w:rsid w:val="00B65361"/>
    <w:rsid w:val="00B65AD2"/>
    <w:rsid w:val="00B7006C"/>
    <w:rsid w:val="00B70841"/>
    <w:rsid w:val="00B70A3F"/>
    <w:rsid w:val="00B71045"/>
    <w:rsid w:val="00B71190"/>
    <w:rsid w:val="00B711EB"/>
    <w:rsid w:val="00B712F2"/>
    <w:rsid w:val="00B741A7"/>
    <w:rsid w:val="00B746B3"/>
    <w:rsid w:val="00B75606"/>
    <w:rsid w:val="00B75C78"/>
    <w:rsid w:val="00B7773B"/>
    <w:rsid w:val="00B77D20"/>
    <w:rsid w:val="00B808F4"/>
    <w:rsid w:val="00B810C1"/>
    <w:rsid w:val="00B810C4"/>
    <w:rsid w:val="00B81F97"/>
    <w:rsid w:val="00B824F7"/>
    <w:rsid w:val="00B82ACD"/>
    <w:rsid w:val="00B82F27"/>
    <w:rsid w:val="00B837D2"/>
    <w:rsid w:val="00B8397E"/>
    <w:rsid w:val="00B844B5"/>
    <w:rsid w:val="00B85132"/>
    <w:rsid w:val="00B853E2"/>
    <w:rsid w:val="00B85817"/>
    <w:rsid w:val="00B85FE4"/>
    <w:rsid w:val="00B8738B"/>
    <w:rsid w:val="00B87997"/>
    <w:rsid w:val="00B90380"/>
    <w:rsid w:val="00B913C6"/>
    <w:rsid w:val="00B9172C"/>
    <w:rsid w:val="00B9198A"/>
    <w:rsid w:val="00B9262F"/>
    <w:rsid w:val="00B9282A"/>
    <w:rsid w:val="00B928AC"/>
    <w:rsid w:val="00B9386E"/>
    <w:rsid w:val="00B93C70"/>
    <w:rsid w:val="00B93FB2"/>
    <w:rsid w:val="00B9497C"/>
    <w:rsid w:val="00B95262"/>
    <w:rsid w:val="00B95978"/>
    <w:rsid w:val="00B96345"/>
    <w:rsid w:val="00B96838"/>
    <w:rsid w:val="00B97A16"/>
    <w:rsid w:val="00B97EE7"/>
    <w:rsid w:val="00BA01F1"/>
    <w:rsid w:val="00BA0CC7"/>
    <w:rsid w:val="00BA1696"/>
    <w:rsid w:val="00BA1697"/>
    <w:rsid w:val="00BA2191"/>
    <w:rsid w:val="00BA320A"/>
    <w:rsid w:val="00BA3CB7"/>
    <w:rsid w:val="00BA4775"/>
    <w:rsid w:val="00BA50E3"/>
    <w:rsid w:val="00BA5B6D"/>
    <w:rsid w:val="00BA7595"/>
    <w:rsid w:val="00BB05E2"/>
    <w:rsid w:val="00BB142C"/>
    <w:rsid w:val="00BB143C"/>
    <w:rsid w:val="00BB19D9"/>
    <w:rsid w:val="00BB2348"/>
    <w:rsid w:val="00BB241F"/>
    <w:rsid w:val="00BB2822"/>
    <w:rsid w:val="00BB28FE"/>
    <w:rsid w:val="00BB2A42"/>
    <w:rsid w:val="00BB2B87"/>
    <w:rsid w:val="00BB2F9E"/>
    <w:rsid w:val="00BB33BE"/>
    <w:rsid w:val="00BB40A4"/>
    <w:rsid w:val="00BB487E"/>
    <w:rsid w:val="00BB50F3"/>
    <w:rsid w:val="00BB52F5"/>
    <w:rsid w:val="00BB59E6"/>
    <w:rsid w:val="00BB5D95"/>
    <w:rsid w:val="00BB641F"/>
    <w:rsid w:val="00BB7865"/>
    <w:rsid w:val="00BC1FCE"/>
    <w:rsid w:val="00BC209E"/>
    <w:rsid w:val="00BC284C"/>
    <w:rsid w:val="00BC3259"/>
    <w:rsid w:val="00BC3797"/>
    <w:rsid w:val="00BC3DBE"/>
    <w:rsid w:val="00BC482C"/>
    <w:rsid w:val="00BC53A9"/>
    <w:rsid w:val="00BC5514"/>
    <w:rsid w:val="00BC55B3"/>
    <w:rsid w:val="00BC64A2"/>
    <w:rsid w:val="00BC792C"/>
    <w:rsid w:val="00BD05B6"/>
    <w:rsid w:val="00BD0B38"/>
    <w:rsid w:val="00BD1D6A"/>
    <w:rsid w:val="00BD2249"/>
    <w:rsid w:val="00BD2714"/>
    <w:rsid w:val="00BD3EC6"/>
    <w:rsid w:val="00BD4093"/>
    <w:rsid w:val="00BD4966"/>
    <w:rsid w:val="00BD50D8"/>
    <w:rsid w:val="00BD7558"/>
    <w:rsid w:val="00BD7769"/>
    <w:rsid w:val="00BD79DE"/>
    <w:rsid w:val="00BD7A9F"/>
    <w:rsid w:val="00BD7C69"/>
    <w:rsid w:val="00BE0080"/>
    <w:rsid w:val="00BE01CD"/>
    <w:rsid w:val="00BE0CC8"/>
    <w:rsid w:val="00BE198D"/>
    <w:rsid w:val="00BE1A4D"/>
    <w:rsid w:val="00BE1CC0"/>
    <w:rsid w:val="00BE2DF8"/>
    <w:rsid w:val="00BE34AF"/>
    <w:rsid w:val="00BE3778"/>
    <w:rsid w:val="00BE3E78"/>
    <w:rsid w:val="00BE47CF"/>
    <w:rsid w:val="00BE4887"/>
    <w:rsid w:val="00BE5601"/>
    <w:rsid w:val="00BE64DF"/>
    <w:rsid w:val="00BE6F90"/>
    <w:rsid w:val="00BF0594"/>
    <w:rsid w:val="00BF0890"/>
    <w:rsid w:val="00BF099A"/>
    <w:rsid w:val="00BF179E"/>
    <w:rsid w:val="00BF3AAC"/>
    <w:rsid w:val="00BF494D"/>
    <w:rsid w:val="00BF54AA"/>
    <w:rsid w:val="00BF6155"/>
    <w:rsid w:val="00BF6314"/>
    <w:rsid w:val="00BF6686"/>
    <w:rsid w:val="00BF76D3"/>
    <w:rsid w:val="00BF7932"/>
    <w:rsid w:val="00BF7B79"/>
    <w:rsid w:val="00BF7D44"/>
    <w:rsid w:val="00BF7E82"/>
    <w:rsid w:val="00C00B18"/>
    <w:rsid w:val="00C0126E"/>
    <w:rsid w:val="00C0238F"/>
    <w:rsid w:val="00C0374E"/>
    <w:rsid w:val="00C049FB"/>
    <w:rsid w:val="00C063E7"/>
    <w:rsid w:val="00C07C69"/>
    <w:rsid w:val="00C07ED4"/>
    <w:rsid w:val="00C1006B"/>
    <w:rsid w:val="00C10DAD"/>
    <w:rsid w:val="00C117AA"/>
    <w:rsid w:val="00C12420"/>
    <w:rsid w:val="00C14A77"/>
    <w:rsid w:val="00C1552A"/>
    <w:rsid w:val="00C1564D"/>
    <w:rsid w:val="00C15A45"/>
    <w:rsid w:val="00C15B45"/>
    <w:rsid w:val="00C15E03"/>
    <w:rsid w:val="00C165DB"/>
    <w:rsid w:val="00C16A3C"/>
    <w:rsid w:val="00C17F63"/>
    <w:rsid w:val="00C21032"/>
    <w:rsid w:val="00C2227D"/>
    <w:rsid w:val="00C2254C"/>
    <w:rsid w:val="00C226E5"/>
    <w:rsid w:val="00C22A4D"/>
    <w:rsid w:val="00C2363F"/>
    <w:rsid w:val="00C23A30"/>
    <w:rsid w:val="00C23ED6"/>
    <w:rsid w:val="00C259F9"/>
    <w:rsid w:val="00C27E81"/>
    <w:rsid w:val="00C306C3"/>
    <w:rsid w:val="00C312ED"/>
    <w:rsid w:val="00C3140F"/>
    <w:rsid w:val="00C3187C"/>
    <w:rsid w:val="00C31F1D"/>
    <w:rsid w:val="00C325CE"/>
    <w:rsid w:val="00C32F2B"/>
    <w:rsid w:val="00C3336B"/>
    <w:rsid w:val="00C33A9E"/>
    <w:rsid w:val="00C33B8A"/>
    <w:rsid w:val="00C34170"/>
    <w:rsid w:val="00C345B9"/>
    <w:rsid w:val="00C348B2"/>
    <w:rsid w:val="00C36E95"/>
    <w:rsid w:val="00C37BBB"/>
    <w:rsid w:val="00C40558"/>
    <w:rsid w:val="00C41283"/>
    <w:rsid w:val="00C41721"/>
    <w:rsid w:val="00C426A7"/>
    <w:rsid w:val="00C42F4F"/>
    <w:rsid w:val="00C4374C"/>
    <w:rsid w:val="00C43768"/>
    <w:rsid w:val="00C43BBE"/>
    <w:rsid w:val="00C449BD"/>
    <w:rsid w:val="00C44FC3"/>
    <w:rsid w:val="00C4554D"/>
    <w:rsid w:val="00C46D8A"/>
    <w:rsid w:val="00C46FED"/>
    <w:rsid w:val="00C47ABD"/>
    <w:rsid w:val="00C501C1"/>
    <w:rsid w:val="00C50E7A"/>
    <w:rsid w:val="00C50F0B"/>
    <w:rsid w:val="00C5107B"/>
    <w:rsid w:val="00C513A5"/>
    <w:rsid w:val="00C519EA"/>
    <w:rsid w:val="00C51F09"/>
    <w:rsid w:val="00C5280E"/>
    <w:rsid w:val="00C53C4A"/>
    <w:rsid w:val="00C540A0"/>
    <w:rsid w:val="00C542B7"/>
    <w:rsid w:val="00C55849"/>
    <w:rsid w:val="00C56185"/>
    <w:rsid w:val="00C56A7F"/>
    <w:rsid w:val="00C56C4A"/>
    <w:rsid w:val="00C608D0"/>
    <w:rsid w:val="00C60AF0"/>
    <w:rsid w:val="00C6192D"/>
    <w:rsid w:val="00C61B29"/>
    <w:rsid w:val="00C6381E"/>
    <w:rsid w:val="00C63A1B"/>
    <w:rsid w:val="00C63FA4"/>
    <w:rsid w:val="00C641E7"/>
    <w:rsid w:val="00C6462B"/>
    <w:rsid w:val="00C64AE8"/>
    <w:rsid w:val="00C6502E"/>
    <w:rsid w:val="00C65122"/>
    <w:rsid w:val="00C66680"/>
    <w:rsid w:val="00C67485"/>
    <w:rsid w:val="00C71342"/>
    <w:rsid w:val="00C71D29"/>
    <w:rsid w:val="00C7302B"/>
    <w:rsid w:val="00C73184"/>
    <w:rsid w:val="00C73749"/>
    <w:rsid w:val="00C76A80"/>
    <w:rsid w:val="00C77343"/>
    <w:rsid w:val="00C8058C"/>
    <w:rsid w:val="00C80659"/>
    <w:rsid w:val="00C80A6F"/>
    <w:rsid w:val="00C80C1C"/>
    <w:rsid w:val="00C810AF"/>
    <w:rsid w:val="00C81504"/>
    <w:rsid w:val="00C8154A"/>
    <w:rsid w:val="00C8206F"/>
    <w:rsid w:val="00C8575F"/>
    <w:rsid w:val="00C8668A"/>
    <w:rsid w:val="00C905EA"/>
    <w:rsid w:val="00C907F8"/>
    <w:rsid w:val="00C923D7"/>
    <w:rsid w:val="00C92B5B"/>
    <w:rsid w:val="00C92B91"/>
    <w:rsid w:val="00C9365E"/>
    <w:rsid w:val="00C93B7D"/>
    <w:rsid w:val="00C94DFD"/>
    <w:rsid w:val="00C954DF"/>
    <w:rsid w:val="00C97F19"/>
    <w:rsid w:val="00CA01BC"/>
    <w:rsid w:val="00CA05DF"/>
    <w:rsid w:val="00CA15C9"/>
    <w:rsid w:val="00CA16D5"/>
    <w:rsid w:val="00CA19F8"/>
    <w:rsid w:val="00CA287F"/>
    <w:rsid w:val="00CA28C7"/>
    <w:rsid w:val="00CA2B41"/>
    <w:rsid w:val="00CA2B9F"/>
    <w:rsid w:val="00CA3CC0"/>
    <w:rsid w:val="00CA5310"/>
    <w:rsid w:val="00CA7066"/>
    <w:rsid w:val="00CA7996"/>
    <w:rsid w:val="00CB0A6A"/>
    <w:rsid w:val="00CB273D"/>
    <w:rsid w:val="00CB2B89"/>
    <w:rsid w:val="00CB31FC"/>
    <w:rsid w:val="00CB3D5C"/>
    <w:rsid w:val="00CB60B6"/>
    <w:rsid w:val="00CB6208"/>
    <w:rsid w:val="00CB638D"/>
    <w:rsid w:val="00CB7AFA"/>
    <w:rsid w:val="00CB7DD7"/>
    <w:rsid w:val="00CB7ED6"/>
    <w:rsid w:val="00CC3691"/>
    <w:rsid w:val="00CC415F"/>
    <w:rsid w:val="00CC496A"/>
    <w:rsid w:val="00CC547C"/>
    <w:rsid w:val="00CC6B24"/>
    <w:rsid w:val="00CC6FC4"/>
    <w:rsid w:val="00CC6FDF"/>
    <w:rsid w:val="00CD0056"/>
    <w:rsid w:val="00CD01A7"/>
    <w:rsid w:val="00CD0D88"/>
    <w:rsid w:val="00CD168E"/>
    <w:rsid w:val="00CD19A2"/>
    <w:rsid w:val="00CD19A5"/>
    <w:rsid w:val="00CD1DFD"/>
    <w:rsid w:val="00CD3009"/>
    <w:rsid w:val="00CD4930"/>
    <w:rsid w:val="00CD4AD0"/>
    <w:rsid w:val="00CD51C6"/>
    <w:rsid w:val="00CD593A"/>
    <w:rsid w:val="00CD63B9"/>
    <w:rsid w:val="00CE0662"/>
    <w:rsid w:val="00CE0DDE"/>
    <w:rsid w:val="00CE0EBB"/>
    <w:rsid w:val="00CE15FA"/>
    <w:rsid w:val="00CE204A"/>
    <w:rsid w:val="00CE2B50"/>
    <w:rsid w:val="00CE3385"/>
    <w:rsid w:val="00CE428F"/>
    <w:rsid w:val="00CE46A1"/>
    <w:rsid w:val="00CE55FA"/>
    <w:rsid w:val="00CE590A"/>
    <w:rsid w:val="00CE62D6"/>
    <w:rsid w:val="00CE6A81"/>
    <w:rsid w:val="00CF0021"/>
    <w:rsid w:val="00CF00B7"/>
    <w:rsid w:val="00CF1506"/>
    <w:rsid w:val="00CF173E"/>
    <w:rsid w:val="00CF1CF0"/>
    <w:rsid w:val="00CF2434"/>
    <w:rsid w:val="00CF2951"/>
    <w:rsid w:val="00CF322D"/>
    <w:rsid w:val="00CF4779"/>
    <w:rsid w:val="00CF50D9"/>
    <w:rsid w:val="00CF5604"/>
    <w:rsid w:val="00CF5994"/>
    <w:rsid w:val="00CF5E0F"/>
    <w:rsid w:val="00CF6259"/>
    <w:rsid w:val="00CF6549"/>
    <w:rsid w:val="00CF7F16"/>
    <w:rsid w:val="00D00E04"/>
    <w:rsid w:val="00D01AB6"/>
    <w:rsid w:val="00D03582"/>
    <w:rsid w:val="00D03744"/>
    <w:rsid w:val="00D03B3F"/>
    <w:rsid w:val="00D0478F"/>
    <w:rsid w:val="00D04ED3"/>
    <w:rsid w:val="00D0543F"/>
    <w:rsid w:val="00D05BAA"/>
    <w:rsid w:val="00D05DA5"/>
    <w:rsid w:val="00D06BF6"/>
    <w:rsid w:val="00D0737E"/>
    <w:rsid w:val="00D0793E"/>
    <w:rsid w:val="00D10456"/>
    <w:rsid w:val="00D10976"/>
    <w:rsid w:val="00D121E5"/>
    <w:rsid w:val="00D128B6"/>
    <w:rsid w:val="00D131D9"/>
    <w:rsid w:val="00D140D0"/>
    <w:rsid w:val="00D152EC"/>
    <w:rsid w:val="00D1582B"/>
    <w:rsid w:val="00D16AC9"/>
    <w:rsid w:val="00D16C90"/>
    <w:rsid w:val="00D16CFD"/>
    <w:rsid w:val="00D17301"/>
    <w:rsid w:val="00D20206"/>
    <w:rsid w:val="00D217DD"/>
    <w:rsid w:val="00D2181F"/>
    <w:rsid w:val="00D22BC7"/>
    <w:rsid w:val="00D23962"/>
    <w:rsid w:val="00D24098"/>
    <w:rsid w:val="00D24297"/>
    <w:rsid w:val="00D25399"/>
    <w:rsid w:val="00D25CD3"/>
    <w:rsid w:val="00D25E4D"/>
    <w:rsid w:val="00D275DD"/>
    <w:rsid w:val="00D30099"/>
    <w:rsid w:val="00D303BC"/>
    <w:rsid w:val="00D30936"/>
    <w:rsid w:val="00D3114C"/>
    <w:rsid w:val="00D32124"/>
    <w:rsid w:val="00D32A72"/>
    <w:rsid w:val="00D35194"/>
    <w:rsid w:val="00D35456"/>
    <w:rsid w:val="00D35D56"/>
    <w:rsid w:val="00D36704"/>
    <w:rsid w:val="00D36862"/>
    <w:rsid w:val="00D36A45"/>
    <w:rsid w:val="00D373AC"/>
    <w:rsid w:val="00D377C5"/>
    <w:rsid w:val="00D40BCE"/>
    <w:rsid w:val="00D43ADD"/>
    <w:rsid w:val="00D44975"/>
    <w:rsid w:val="00D45C7D"/>
    <w:rsid w:val="00D47561"/>
    <w:rsid w:val="00D47656"/>
    <w:rsid w:val="00D506E7"/>
    <w:rsid w:val="00D508FA"/>
    <w:rsid w:val="00D5122C"/>
    <w:rsid w:val="00D51799"/>
    <w:rsid w:val="00D53383"/>
    <w:rsid w:val="00D53814"/>
    <w:rsid w:val="00D53E2E"/>
    <w:rsid w:val="00D5430B"/>
    <w:rsid w:val="00D54693"/>
    <w:rsid w:val="00D54F3B"/>
    <w:rsid w:val="00D56964"/>
    <w:rsid w:val="00D57050"/>
    <w:rsid w:val="00D57964"/>
    <w:rsid w:val="00D607C6"/>
    <w:rsid w:val="00D61D24"/>
    <w:rsid w:val="00D625D8"/>
    <w:rsid w:val="00D63723"/>
    <w:rsid w:val="00D64265"/>
    <w:rsid w:val="00D6495A"/>
    <w:rsid w:val="00D65BF2"/>
    <w:rsid w:val="00D66AE1"/>
    <w:rsid w:val="00D6795D"/>
    <w:rsid w:val="00D679F0"/>
    <w:rsid w:val="00D67CF6"/>
    <w:rsid w:val="00D67D17"/>
    <w:rsid w:val="00D70310"/>
    <w:rsid w:val="00D703BC"/>
    <w:rsid w:val="00D704A4"/>
    <w:rsid w:val="00D70A90"/>
    <w:rsid w:val="00D70CD5"/>
    <w:rsid w:val="00D70DD8"/>
    <w:rsid w:val="00D71448"/>
    <w:rsid w:val="00D716AE"/>
    <w:rsid w:val="00D71D70"/>
    <w:rsid w:val="00D7230B"/>
    <w:rsid w:val="00D73613"/>
    <w:rsid w:val="00D74FA1"/>
    <w:rsid w:val="00D7517D"/>
    <w:rsid w:val="00D75826"/>
    <w:rsid w:val="00D76478"/>
    <w:rsid w:val="00D76714"/>
    <w:rsid w:val="00D76987"/>
    <w:rsid w:val="00D76B73"/>
    <w:rsid w:val="00D806E4"/>
    <w:rsid w:val="00D80F0F"/>
    <w:rsid w:val="00D81DEF"/>
    <w:rsid w:val="00D81E77"/>
    <w:rsid w:val="00D82A36"/>
    <w:rsid w:val="00D8437F"/>
    <w:rsid w:val="00D849C9"/>
    <w:rsid w:val="00D86B01"/>
    <w:rsid w:val="00D873D9"/>
    <w:rsid w:val="00D87612"/>
    <w:rsid w:val="00D876BB"/>
    <w:rsid w:val="00D87778"/>
    <w:rsid w:val="00D912DE"/>
    <w:rsid w:val="00D91A50"/>
    <w:rsid w:val="00D9216E"/>
    <w:rsid w:val="00D932C7"/>
    <w:rsid w:val="00D963BA"/>
    <w:rsid w:val="00D966DA"/>
    <w:rsid w:val="00D9737C"/>
    <w:rsid w:val="00D97A77"/>
    <w:rsid w:val="00D97F90"/>
    <w:rsid w:val="00DA27D2"/>
    <w:rsid w:val="00DA3247"/>
    <w:rsid w:val="00DA3A73"/>
    <w:rsid w:val="00DA3A83"/>
    <w:rsid w:val="00DA3B65"/>
    <w:rsid w:val="00DA3C8F"/>
    <w:rsid w:val="00DA578A"/>
    <w:rsid w:val="00DA5BB5"/>
    <w:rsid w:val="00DA5EA7"/>
    <w:rsid w:val="00DA6BF5"/>
    <w:rsid w:val="00DA7C63"/>
    <w:rsid w:val="00DB05D4"/>
    <w:rsid w:val="00DB07C1"/>
    <w:rsid w:val="00DB3B3C"/>
    <w:rsid w:val="00DB3F3B"/>
    <w:rsid w:val="00DB4594"/>
    <w:rsid w:val="00DB45D6"/>
    <w:rsid w:val="00DB4735"/>
    <w:rsid w:val="00DB49E4"/>
    <w:rsid w:val="00DB4E47"/>
    <w:rsid w:val="00DB4EBF"/>
    <w:rsid w:val="00DB51E9"/>
    <w:rsid w:val="00DB5E80"/>
    <w:rsid w:val="00DB77B1"/>
    <w:rsid w:val="00DB7A96"/>
    <w:rsid w:val="00DC1908"/>
    <w:rsid w:val="00DC1EE7"/>
    <w:rsid w:val="00DC23E0"/>
    <w:rsid w:val="00DC309B"/>
    <w:rsid w:val="00DC472A"/>
    <w:rsid w:val="00DC4BDB"/>
    <w:rsid w:val="00DC4D24"/>
    <w:rsid w:val="00DC52EE"/>
    <w:rsid w:val="00DC6BA7"/>
    <w:rsid w:val="00DC7A7B"/>
    <w:rsid w:val="00DC7D11"/>
    <w:rsid w:val="00DD00F1"/>
    <w:rsid w:val="00DD273A"/>
    <w:rsid w:val="00DD37CF"/>
    <w:rsid w:val="00DD5F00"/>
    <w:rsid w:val="00DD660D"/>
    <w:rsid w:val="00DD69A9"/>
    <w:rsid w:val="00DD6B3F"/>
    <w:rsid w:val="00DD74A6"/>
    <w:rsid w:val="00DD771D"/>
    <w:rsid w:val="00DD79BA"/>
    <w:rsid w:val="00DE0120"/>
    <w:rsid w:val="00DE06FA"/>
    <w:rsid w:val="00DE14D0"/>
    <w:rsid w:val="00DE2DA7"/>
    <w:rsid w:val="00DE3DC8"/>
    <w:rsid w:val="00DE4F1E"/>
    <w:rsid w:val="00DE5551"/>
    <w:rsid w:val="00DE5FCF"/>
    <w:rsid w:val="00DE633C"/>
    <w:rsid w:val="00DE6484"/>
    <w:rsid w:val="00DE68F8"/>
    <w:rsid w:val="00DE77D7"/>
    <w:rsid w:val="00DF0D5C"/>
    <w:rsid w:val="00DF0FCD"/>
    <w:rsid w:val="00DF15B8"/>
    <w:rsid w:val="00DF1935"/>
    <w:rsid w:val="00DF1F96"/>
    <w:rsid w:val="00DF2165"/>
    <w:rsid w:val="00DF2737"/>
    <w:rsid w:val="00DF27FD"/>
    <w:rsid w:val="00DF2E00"/>
    <w:rsid w:val="00DF303C"/>
    <w:rsid w:val="00DF33C5"/>
    <w:rsid w:val="00DF3714"/>
    <w:rsid w:val="00DF386A"/>
    <w:rsid w:val="00DF4366"/>
    <w:rsid w:val="00DF4AD7"/>
    <w:rsid w:val="00DF4BB1"/>
    <w:rsid w:val="00DF4EC3"/>
    <w:rsid w:val="00DF57D5"/>
    <w:rsid w:val="00DF615A"/>
    <w:rsid w:val="00DF65A3"/>
    <w:rsid w:val="00DF6872"/>
    <w:rsid w:val="00DF6909"/>
    <w:rsid w:val="00DF7141"/>
    <w:rsid w:val="00DF7D06"/>
    <w:rsid w:val="00E0029A"/>
    <w:rsid w:val="00E00962"/>
    <w:rsid w:val="00E021E0"/>
    <w:rsid w:val="00E024F0"/>
    <w:rsid w:val="00E029BB"/>
    <w:rsid w:val="00E02ECB"/>
    <w:rsid w:val="00E0494C"/>
    <w:rsid w:val="00E04983"/>
    <w:rsid w:val="00E05D98"/>
    <w:rsid w:val="00E061C6"/>
    <w:rsid w:val="00E06267"/>
    <w:rsid w:val="00E07EA7"/>
    <w:rsid w:val="00E10054"/>
    <w:rsid w:val="00E117D2"/>
    <w:rsid w:val="00E11FF6"/>
    <w:rsid w:val="00E128B5"/>
    <w:rsid w:val="00E1299D"/>
    <w:rsid w:val="00E13A6B"/>
    <w:rsid w:val="00E13D57"/>
    <w:rsid w:val="00E147EA"/>
    <w:rsid w:val="00E15DFC"/>
    <w:rsid w:val="00E16382"/>
    <w:rsid w:val="00E16AA3"/>
    <w:rsid w:val="00E16E35"/>
    <w:rsid w:val="00E1787B"/>
    <w:rsid w:val="00E202BF"/>
    <w:rsid w:val="00E20A44"/>
    <w:rsid w:val="00E20E04"/>
    <w:rsid w:val="00E218AF"/>
    <w:rsid w:val="00E21962"/>
    <w:rsid w:val="00E22246"/>
    <w:rsid w:val="00E22C6D"/>
    <w:rsid w:val="00E23037"/>
    <w:rsid w:val="00E23204"/>
    <w:rsid w:val="00E23DD5"/>
    <w:rsid w:val="00E2416A"/>
    <w:rsid w:val="00E24A9A"/>
    <w:rsid w:val="00E25791"/>
    <w:rsid w:val="00E25A64"/>
    <w:rsid w:val="00E25FA6"/>
    <w:rsid w:val="00E262E3"/>
    <w:rsid w:val="00E26B08"/>
    <w:rsid w:val="00E27421"/>
    <w:rsid w:val="00E27D42"/>
    <w:rsid w:val="00E3066E"/>
    <w:rsid w:val="00E307CC"/>
    <w:rsid w:val="00E30D97"/>
    <w:rsid w:val="00E30DE7"/>
    <w:rsid w:val="00E32389"/>
    <w:rsid w:val="00E33212"/>
    <w:rsid w:val="00E336C1"/>
    <w:rsid w:val="00E3389C"/>
    <w:rsid w:val="00E348EA"/>
    <w:rsid w:val="00E35B2C"/>
    <w:rsid w:val="00E35B5B"/>
    <w:rsid w:val="00E35DAE"/>
    <w:rsid w:val="00E36484"/>
    <w:rsid w:val="00E3690B"/>
    <w:rsid w:val="00E370CA"/>
    <w:rsid w:val="00E37495"/>
    <w:rsid w:val="00E4104F"/>
    <w:rsid w:val="00E414EB"/>
    <w:rsid w:val="00E41C48"/>
    <w:rsid w:val="00E41D54"/>
    <w:rsid w:val="00E42607"/>
    <w:rsid w:val="00E42C71"/>
    <w:rsid w:val="00E4316B"/>
    <w:rsid w:val="00E45DF5"/>
    <w:rsid w:val="00E4619A"/>
    <w:rsid w:val="00E46276"/>
    <w:rsid w:val="00E47E86"/>
    <w:rsid w:val="00E50BA8"/>
    <w:rsid w:val="00E50E8C"/>
    <w:rsid w:val="00E515DD"/>
    <w:rsid w:val="00E518A2"/>
    <w:rsid w:val="00E52656"/>
    <w:rsid w:val="00E537A9"/>
    <w:rsid w:val="00E546B5"/>
    <w:rsid w:val="00E57A94"/>
    <w:rsid w:val="00E60EB0"/>
    <w:rsid w:val="00E61739"/>
    <w:rsid w:val="00E61C87"/>
    <w:rsid w:val="00E61C93"/>
    <w:rsid w:val="00E627CB"/>
    <w:rsid w:val="00E62F36"/>
    <w:rsid w:val="00E6372E"/>
    <w:rsid w:val="00E63F27"/>
    <w:rsid w:val="00E64583"/>
    <w:rsid w:val="00E654DB"/>
    <w:rsid w:val="00E65694"/>
    <w:rsid w:val="00E665B7"/>
    <w:rsid w:val="00E6667A"/>
    <w:rsid w:val="00E66C45"/>
    <w:rsid w:val="00E67250"/>
    <w:rsid w:val="00E67A22"/>
    <w:rsid w:val="00E71820"/>
    <w:rsid w:val="00E72FAF"/>
    <w:rsid w:val="00E73020"/>
    <w:rsid w:val="00E73CF9"/>
    <w:rsid w:val="00E74596"/>
    <w:rsid w:val="00E74622"/>
    <w:rsid w:val="00E75932"/>
    <w:rsid w:val="00E76403"/>
    <w:rsid w:val="00E77EAA"/>
    <w:rsid w:val="00E80D50"/>
    <w:rsid w:val="00E80E8D"/>
    <w:rsid w:val="00E821DE"/>
    <w:rsid w:val="00E82943"/>
    <w:rsid w:val="00E83B03"/>
    <w:rsid w:val="00E83D4C"/>
    <w:rsid w:val="00E845C9"/>
    <w:rsid w:val="00E84831"/>
    <w:rsid w:val="00E8528F"/>
    <w:rsid w:val="00E863DD"/>
    <w:rsid w:val="00E86FF8"/>
    <w:rsid w:val="00E901CC"/>
    <w:rsid w:val="00E9095A"/>
    <w:rsid w:val="00E911BB"/>
    <w:rsid w:val="00E92A26"/>
    <w:rsid w:val="00E92DD0"/>
    <w:rsid w:val="00E95311"/>
    <w:rsid w:val="00E96BD6"/>
    <w:rsid w:val="00E975B8"/>
    <w:rsid w:val="00EA0399"/>
    <w:rsid w:val="00EA0B8F"/>
    <w:rsid w:val="00EA0DBE"/>
    <w:rsid w:val="00EA17D4"/>
    <w:rsid w:val="00EA1CDE"/>
    <w:rsid w:val="00EA284C"/>
    <w:rsid w:val="00EA299A"/>
    <w:rsid w:val="00EA3080"/>
    <w:rsid w:val="00EA3708"/>
    <w:rsid w:val="00EA5540"/>
    <w:rsid w:val="00EA5CA0"/>
    <w:rsid w:val="00EB1542"/>
    <w:rsid w:val="00EB1FF1"/>
    <w:rsid w:val="00EB32B4"/>
    <w:rsid w:val="00EB4EC3"/>
    <w:rsid w:val="00EB72DA"/>
    <w:rsid w:val="00EB75AC"/>
    <w:rsid w:val="00EB75AE"/>
    <w:rsid w:val="00EB7775"/>
    <w:rsid w:val="00EB779C"/>
    <w:rsid w:val="00EB7F3E"/>
    <w:rsid w:val="00EC2D72"/>
    <w:rsid w:val="00EC3C83"/>
    <w:rsid w:val="00EC4015"/>
    <w:rsid w:val="00EC55D6"/>
    <w:rsid w:val="00EC5AC7"/>
    <w:rsid w:val="00EC5AEC"/>
    <w:rsid w:val="00EC6047"/>
    <w:rsid w:val="00EC6303"/>
    <w:rsid w:val="00EC63CA"/>
    <w:rsid w:val="00EC6663"/>
    <w:rsid w:val="00ED0468"/>
    <w:rsid w:val="00ED0611"/>
    <w:rsid w:val="00ED1017"/>
    <w:rsid w:val="00ED1F63"/>
    <w:rsid w:val="00ED31EE"/>
    <w:rsid w:val="00ED365F"/>
    <w:rsid w:val="00ED4717"/>
    <w:rsid w:val="00ED497B"/>
    <w:rsid w:val="00ED4DBB"/>
    <w:rsid w:val="00ED584C"/>
    <w:rsid w:val="00ED7964"/>
    <w:rsid w:val="00EE0D35"/>
    <w:rsid w:val="00EE1170"/>
    <w:rsid w:val="00EE270A"/>
    <w:rsid w:val="00EE2735"/>
    <w:rsid w:val="00EE2F59"/>
    <w:rsid w:val="00EE4A86"/>
    <w:rsid w:val="00EE5599"/>
    <w:rsid w:val="00EE58D7"/>
    <w:rsid w:val="00EE629C"/>
    <w:rsid w:val="00EE6633"/>
    <w:rsid w:val="00EE6789"/>
    <w:rsid w:val="00EE6BCF"/>
    <w:rsid w:val="00EE6FED"/>
    <w:rsid w:val="00EF0A08"/>
    <w:rsid w:val="00EF0EDE"/>
    <w:rsid w:val="00EF1019"/>
    <w:rsid w:val="00EF3950"/>
    <w:rsid w:val="00EF3F75"/>
    <w:rsid w:val="00EF415B"/>
    <w:rsid w:val="00EF460A"/>
    <w:rsid w:val="00EF57DA"/>
    <w:rsid w:val="00EF66D5"/>
    <w:rsid w:val="00EF754C"/>
    <w:rsid w:val="00F006C4"/>
    <w:rsid w:val="00F00751"/>
    <w:rsid w:val="00F03B5D"/>
    <w:rsid w:val="00F03D0E"/>
    <w:rsid w:val="00F044E2"/>
    <w:rsid w:val="00F05C2E"/>
    <w:rsid w:val="00F063D8"/>
    <w:rsid w:val="00F075B4"/>
    <w:rsid w:val="00F07ACC"/>
    <w:rsid w:val="00F1016B"/>
    <w:rsid w:val="00F10246"/>
    <w:rsid w:val="00F10998"/>
    <w:rsid w:val="00F11DF1"/>
    <w:rsid w:val="00F120C7"/>
    <w:rsid w:val="00F1275A"/>
    <w:rsid w:val="00F13670"/>
    <w:rsid w:val="00F13A41"/>
    <w:rsid w:val="00F14A75"/>
    <w:rsid w:val="00F14BF6"/>
    <w:rsid w:val="00F16F96"/>
    <w:rsid w:val="00F174C5"/>
    <w:rsid w:val="00F20B5E"/>
    <w:rsid w:val="00F211C3"/>
    <w:rsid w:val="00F219F4"/>
    <w:rsid w:val="00F239D5"/>
    <w:rsid w:val="00F260A3"/>
    <w:rsid w:val="00F262C3"/>
    <w:rsid w:val="00F26C09"/>
    <w:rsid w:val="00F27888"/>
    <w:rsid w:val="00F27A02"/>
    <w:rsid w:val="00F303F2"/>
    <w:rsid w:val="00F306D1"/>
    <w:rsid w:val="00F30ACB"/>
    <w:rsid w:val="00F30F4D"/>
    <w:rsid w:val="00F32CD0"/>
    <w:rsid w:val="00F33835"/>
    <w:rsid w:val="00F338D4"/>
    <w:rsid w:val="00F34322"/>
    <w:rsid w:val="00F34A86"/>
    <w:rsid w:val="00F35248"/>
    <w:rsid w:val="00F358F4"/>
    <w:rsid w:val="00F36973"/>
    <w:rsid w:val="00F37C80"/>
    <w:rsid w:val="00F40921"/>
    <w:rsid w:val="00F40D7C"/>
    <w:rsid w:val="00F4212E"/>
    <w:rsid w:val="00F44F42"/>
    <w:rsid w:val="00F45CD2"/>
    <w:rsid w:val="00F51550"/>
    <w:rsid w:val="00F5172C"/>
    <w:rsid w:val="00F51B08"/>
    <w:rsid w:val="00F5344F"/>
    <w:rsid w:val="00F54FE6"/>
    <w:rsid w:val="00F56FF8"/>
    <w:rsid w:val="00F57B28"/>
    <w:rsid w:val="00F57CFA"/>
    <w:rsid w:val="00F61B79"/>
    <w:rsid w:val="00F61D8E"/>
    <w:rsid w:val="00F62C87"/>
    <w:rsid w:val="00F64160"/>
    <w:rsid w:val="00F64E70"/>
    <w:rsid w:val="00F652E9"/>
    <w:rsid w:val="00F6775E"/>
    <w:rsid w:val="00F71799"/>
    <w:rsid w:val="00F7321F"/>
    <w:rsid w:val="00F73846"/>
    <w:rsid w:val="00F74EFB"/>
    <w:rsid w:val="00F7532E"/>
    <w:rsid w:val="00F75B66"/>
    <w:rsid w:val="00F765D1"/>
    <w:rsid w:val="00F773FE"/>
    <w:rsid w:val="00F80373"/>
    <w:rsid w:val="00F80995"/>
    <w:rsid w:val="00F81A75"/>
    <w:rsid w:val="00F8229F"/>
    <w:rsid w:val="00F84D5F"/>
    <w:rsid w:val="00F865DC"/>
    <w:rsid w:val="00F86B63"/>
    <w:rsid w:val="00F8700C"/>
    <w:rsid w:val="00F87B36"/>
    <w:rsid w:val="00F87C51"/>
    <w:rsid w:val="00F91C66"/>
    <w:rsid w:val="00F92761"/>
    <w:rsid w:val="00F937DB"/>
    <w:rsid w:val="00F942B1"/>
    <w:rsid w:val="00F95591"/>
    <w:rsid w:val="00F961B4"/>
    <w:rsid w:val="00F9719F"/>
    <w:rsid w:val="00FA1955"/>
    <w:rsid w:val="00FA1E8B"/>
    <w:rsid w:val="00FA26C6"/>
    <w:rsid w:val="00FA46E0"/>
    <w:rsid w:val="00FA472D"/>
    <w:rsid w:val="00FA4869"/>
    <w:rsid w:val="00FA5195"/>
    <w:rsid w:val="00FA586A"/>
    <w:rsid w:val="00FA641A"/>
    <w:rsid w:val="00FA6B1B"/>
    <w:rsid w:val="00FA6D1E"/>
    <w:rsid w:val="00FB038A"/>
    <w:rsid w:val="00FB0548"/>
    <w:rsid w:val="00FB101C"/>
    <w:rsid w:val="00FB14CA"/>
    <w:rsid w:val="00FB3847"/>
    <w:rsid w:val="00FB38A9"/>
    <w:rsid w:val="00FB3DE6"/>
    <w:rsid w:val="00FB538B"/>
    <w:rsid w:val="00FB59FF"/>
    <w:rsid w:val="00FB65AC"/>
    <w:rsid w:val="00FC0EA3"/>
    <w:rsid w:val="00FC109A"/>
    <w:rsid w:val="00FC1341"/>
    <w:rsid w:val="00FC144A"/>
    <w:rsid w:val="00FC2905"/>
    <w:rsid w:val="00FC2DBB"/>
    <w:rsid w:val="00FC33F1"/>
    <w:rsid w:val="00FC4DE0"/>
    <w:rsid w:val="00FC5132"/>
    <w:rsid w:val="00FC7497"/>
    <w:rsid w:val="00FC7D43"/>
    <w:rsid w:val="00FC7F8F"/>
    <w:rsid w:val="00FD04E5"/>
    <w:rsid w:val="00FD0A05"/>
    <w:rsid w:val="00FD119D"/>
    <w:rsid w:val="00FD3DB2"/>
    <w:rsid w:val="00FD57CA"/>
    <w:rsid w:val="00FD5DC6"/>
    <w:rsid w:val="00FD5E36"/>
    <w:rsid w:val="00FD6124"/>
    <w:rsid w:val="00FD7336"/>
    <w:rsid w:val="00FD7A52"/>
    <w:rsid w:val="00FE08DD"/>
    <w:rsid w:val="00FE17FD"/>
    <w:rsid w:val="00FE28BB"/>
    <w:rsid w:val="00FE7C23"/>
    <w:rsid w:val="00FF0D5B"/>
    <w:rsid w:val="00FF13BD"/>
    <w:rsid w:val="00FF23C3"/>
    <w:rsid w:val="00FF254D"/>
    <w:rsid w:val="00FF30A3"/>
    <w:rsid w:val="00FF3854"/>
    <w:rsid w:val="00FF3DE9"/>
    <w:rsid w:val="00FF51C8"/>
    <w:rsid w:val="00FF527F"/>
    <w:rsid w:val="00FF65CA"/>
    <w:rsid w:val="00FF661E"/>
    <w:rsid w:val="00FF66F9"/>
    <w:rsid w:val="00FF77ED"/>
    <w:rsid w:val="00FF7997"/>
    <w:rsid w:val="00FF7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qFormat="1"/>
    <w:lsdException w:name="heading 8" w:qFormat="1"/>
    <w:lsdException w:name="heading 9" w:semiHidden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semiHidden="0" w:unhideWhenUsed="0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semiHidden="0" w:unhideWhenUsed="0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semiHidden="0" w:uiPriority="0" w:unhideWhenUsed="0"/>
    <w:lsdException w:name="List 2" w:locked="1"/>
    <w:lsdException w:name="List 3" w:locked="1" w:uiPriority="0"/>
    <w:lsdException w:name="List 4" w:semiHidden="0" w:uiPriority="0" w:unhideWhenUsed="0"/>
    <w:lsdException w:name="List 5" w:semiHidden="0" w:uiPriority="0" w:unhideWhenUsed="0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locked="1" w:uiPriority="1"/>
    <w:lsdException w:name="Body Text" w:semiHidden="0" w:unhideWhenUsed="0"/>
    <w:lsdException w:name="Body Text Indent" w:semiHidden="0" w:unhideWhenUsed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 w:uiPriority="0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semiHidden="0" w:unhideWhenUsed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780B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E6F90"/>
    <w:pPr>
      <w:keepNext/>
      <w:tabs>
        <w:tab w:val="left" w:pos="0"/>
        <w:tab w:val="num" w:pos="432"/>
      </w:tabs>
      <w:ind w:left="432" w:hanging="432"/>
      <w:jc w:val="both"/>
      <w:outlineLvl w:val="0"/>
    </w:pPr>
    <w:rPr>
      <w:rFonts w:eastAsia="Calibri"/>
    </w:rPr>
  </w:style>
  <w:style w:type="paragraph" w:styleId="Nagwek2">
    <w:name w:val="heading 2"/>
    <w:basedOn w:val="Normalny"/>
    <w:next w:val="Normalny"/>
    <w:link w:val="Nagwek2Znak"/>
    <w:qFormat/>
    <w:rsid w:val="00F33835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locked/>
    <w:rsid w:val="005051AB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4">
    <w:name w:val="heading 4"/>
    <w:basedOn w:val="Normalny"/>
    <w:next w:val="Normalny"/>
    <w:link w:val="Nagwek4Znak"/>
    <w:qFormat/>
    <w:rsid w:val="00952E31"/>
    <w:pPr>
      <w:keepNext/>
      <w:widowControl/>
      <w:tabs>
        <w:tab w:val="left" w:pos="709"/>
        <w:tab w:val="num" w:pos="864"/>
      </w:tabs>
      <w:suppressAutoHyphens w:val="0"/>
      <w:spacing w:before="120" w:after="120"/>
      <w:ind w:left="864" w:hanging="864"/>
      <w:jc w:val="both"/>
      <w:outlineLvl w:val="3"/>
    </w:pPr>
    <w:rPr>
      <w:kern w:val="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052DD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952E31"/>
    <w:pPr>
      <w:keepNext/>
      <w:widowControl/>
      <w:tabs>
        <w:tab w:val="num" w:pos="1152"/>
      </w:tabs>
      <w:suppressAutoHyphens w:val="0"/>
      <w:spacing w:before="60"/>
      <w:ind w:left="1152" w:hanging="1152"/>
      <w:jc w:val="both"/>
      <w:outlineLvl w:val="5"/>
    </w:pPr>
    <w:rPr>
      <w:kern w:val="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52E31"/>
    <w:pPr>
      <w:keepNext/>
      <w:widowControl/>
      <w:tabs>
        <w:tab w:val="num" w:pos="1296"/>
      </w:tabs>
      <w:suppressAutoHyphens w:val="0"/>
      <w:spacing w:before="60"/>
      <w:ind w:left="1296" w:hanging="1296"/>
      <w:jc w:val="both"/>
      <w:outlineLvl w:val="6"/>
    </w:pPr>
    <w:rPr>
      <w:i/>
      <w:kern w:val="0"/>
      <w:sz w:val="22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52E31"/>
    <w:pPr>
      <w:keepNext/>
      <w:widowControl/>
      <w:tabs>
        <w:tab w:val="num" w:pos="1440"/>
      </w:tabs>
      <w:suppressAutoHyphens w:val="0"/>
      <w:spacing w:before="60"/>
      <w:ind w:left="1440" w:hanging="1440"/>
      <w:jc w:val="both"/>
      <w:outlineLvl w:val="7"/>
    </w:pPr>
    <w:rPr>
      <w:i/>
      <w:kern w:val="0"/>
      <w:sz w:val="22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052DD"/>
    <w:pPr>
      <w:keepNext/>
      <w:keepLines/>
      <w:spacing w:before="200"/>
      <w:outlineLvl w:val="8"/>
    </w:pPr>
    <w:rPr>
      <w:rFonts w:ascii="Cambria" w:eastAsia="Calibri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BE6F90"/>
    <w:rPr>
      <w:rFonts w:ascii="Times New Roman" w:hAnsi="Times New Roman"/>
      <w:kern w:val="1"/>
      <w:sz w:val="24"/>
      <w:lang w:eastAsia="ar-SA" w:bidi="ar-SA"/>
    </w:rPr>
  </w:style>
  <w:style w:type="character" w:customStyle="1" w:styleId="Nagwek2Znak">
    <w:name w:val="Nagłówek 2 Znak"/>
    <w:link w:val="Nagwek2"/>
    <w:uiPriority w:val="99"/>
    <w:semiHidden/>
    <w:locked/>
    <w:rsid w:val="00F33835"/>
    <w:rPr>
      <w:rFonts w:ascii="Cambria" w:hAnsi="Cambria"/>
      <w:b/>
      <w:color w:val="4F81BD"/>
      <w:kern w:val="1"/>
      <w:sz w:val="26"/>
      <w:lang w:eastAsia="ar-SA" w:bidi="ar-SA"/>
    </w:rPr>
  </w:style>
  <w:style w:type="character" w:customStyle="1" w:styleId="Nagwek3Znak">
    <w:name w:val="Nagłówek 3 Znak"/>
    <w:link w:val="Nagwek3"/>
    <w:uiPriority w:val="99"/>
    <w:semiHidden/>
    <w:locked/>
    <w:rsid w:val="005051AB"/>
    <w:rPr>
      <w:rFonts w:ascii="Cambria" w:hAnsi="Cambria" w:cs="Times New Roman"/>
      <w:color w:val="243F60"/>
      <w:kern w:val="1"/>
      <w:sz w:val="24"/>
      <w:szCs w:val="24"/>
      <w:lang w:eastAsia="ar-SA" w:bidi="ar-SA"/>
    </w:rPr>
  </w:style>
  <w:style w:type="character" w:customStyle="1" w:styleId="Nagwek5Znak">
    <w:name w:val="Nagłówek 5 Znak"/>
    <w:link w:val="Nagwek5"/>
    <w:uiPriority w:val="99"/>
    <w:semiHidden/>
    <w:locked/>
    <w:rsid w:val="006052DD"/>
    <w:rPr>
      <w:rFonts w:ascii="Cambria" w:hAnsi="Cambria"/>
      <w:color w:val="243F60"/>
      <w:kern w:val="1"/>
      <w:sz w:val="24"/>
      <w:lang w:eastAsia="ar-SA" w:bidi="ar-SA"/>
    </w:rPr>
  </w:style>
  <w:style w:type="character" w:customStyle="1" w:styleId="Nagwek9Znak">
    <w:name w:val="Nagłówek 9 Znak"/>
    <w:link w:val="Nagwek9"/>
    <w:uiPriority w:val="99"/>
    <w:semiHidden/>
    <w:locked/>
    <w:rsid w:val="006052DD"/>
    <w:rPr>
      <w:rFonts w:ascii="Cambria" w:hAnsi="Cambria"/>
      <w:i/>
      <w:color w:val="404040"/>
      <w:kern w:val="1"/>
      <w:sz w:val="20"/>
      <w:lang w:eastAsia="ar-SA" w:bidi="ar-SA"/>
    </w:rPr>
  </w:style>
  <w:style w:type="character" w:customStyle="1" w:styleId="WW8Num4z0">
    <w:name w:val="WW8Num4z0"/>
    <w:uiPriority w:val="99"/>
    <w:rsid w:val="00BE6F90"/>
  </w:style>
  <w:style w:type="character" w:customStyle="1" w:styleId="WW8Num5z0">
    <w:name w:val="WW8Num5z0"/>
    <w:uiPriority w:val="99"/>
    <w:rsid w:val="00BE6F90"/>
  </w:style>
  <w:style w:type="character" w:customStyle="1" w:styleId="WW8Num6z0">
    <w:name w:val="WW8Num6z0"/>
    <w:uiPriority w:val="99"/>
    <w:rsid w:val="00BE6F90"/>
    <w:rPr>
      <w:rFonts w:ascii="Symbol" w:hAnsi="Symbol"/>
    </w:rPr>
  </w:style>
  <w:style w:type="character" w:customStyle="1" w:styleId="WW8Num9z0">
    <w:name w:val="WW8Num9z0"/>
    <w:uiPriority w:val="99"/>
    <w:rsid w:val="00BE6F90"/>
    <w:rPr>
      <w:rFonts w:ascii="Symbol" w:hAnsi="Symbol"/>
      <w:b/>
    </w:rPr>
  </w:style>
  <w:style w:type="character" w:customStyle="1" w:styleId="WW8Num35z0">
    <w:name w:val="WW8Num35z0"/>
    <w:uiPriority w:val="99"/>
    <w:rsid w:val="00BE6F90"/>
    <w:rPr>
      <w:color w:val="auto"/>
    </w:rPr>
  </w:style>
  <w:style w:type="character" w:customStyle="1" w:styleId="WW8Num35z1">
    <w:name w:val="WW8Num35z1"/>
    <w:uiPriority w:val="99"/>
    <w:rsid w:val="00BE6F90"/>
    <w:rPr>
      <w:rFonts w:ascii="Book Antiqua" w:hAnsi="Book Antiqua"/>
      <w:color w:val="auto"/>
    </w:rPr>
  </w:style>
  <w:style w:type="character" w:customStyle="1" w:styleId="WW8Num36z0">
    <w:name w:val="WW8Num36z0"/>
    <w:uiPriority w:val="99"/>
    <w:rsid w:val="00BE6F90"/>
  </w:style>
  <w:style w:type="character" w:customStyle="1" w:styleId="WW8Num36z1">
    <w:name w:val="WW8Num36z1"/>
    <w:uiPriority w:val="99"/>
    <w:rsid w:val="00BE6F90"/>
    <w:rPr>
      <w:sz w:val="22"/>
    </w:rPr>
  </w:style>
  <w:style w:type="character" w:customStyle="1" w:styleId="WW8Num37z0">
    <w:name w:val="WW8Num37z0"/>
    <w:uiPriority w:val="99"/>
    <w:rsid w:val="00BE6F90"/>
  </w:style>
  <w:style w:type="character" w:customStyle="1" w:styleId="WW8Num39z0">
    <w:name w:val="WW8Num39z0"/>
    <w:uiPriority w:val="99"/>
    <w:rsid w:val="00BE6F90"/>
    <w:rPr>
      <w:color w:val="auto"/>
    </w:rPr>
  </w:style>
  <w:style w:type="character" w:customStyle="1" w:styleId="WW8Num42z1">
    <w:name w:val="WW8Num42z1"/>
    <w:uiPriority w:val="99"/>
    <w:rsid w:val="00BE6F90"/>
    <w:rPr>
      <w:rFonts w:ascii="Book Antiqua" w:hAnsi="Book Antiqua"/>
    </w:rPr>
  </w:style>
  <w:style w:type="character" w:customStyle="1" w:styleId="WW8Num44z0">
    <w:name w:val="WW8Num44z0"/>
    <w:uiPriority w:val="99"/>
    <w:rsid w:val="00BE6F90"/>
    <w:rPr>
      <w:rFonts w:ascii="Book Antiqua" w:hAnsi="Book Antiqua"/>
    </w:rPr>
  </w:style>
  <w:style w:type="character" w:customStyle="1" w:styleId="WW8Num44z1">
    <w:name w:val="WW8Num44z1"/>
    <w:uiPriority w:val="99"/>
    <w:rsid w:val="00BE6F90"/>
    <w:rPr>
      <w:rFonts w:ascii="Courier New" w:hAnsi="Courier New"/>
    </w:rPr>
  </w:style>
  <w:style w:type="character" w:customStyle="1" w:styleId="WW8Num44z2">
    <w:name w:val="WW8Num44z2"/>
    <w:uiPriority w:val="99"/>
    <w:rsid w:val="00BE6F90"/>
    <w:rPr>
      <w:rFonts w:ascii="Wingdings" w:hAnsi="Wingdings"/>
    </w:rPr>
  </w:style>
  <w:style w:type="character" w:customStyle="1" w:styleId="WW8Num44z3">
    <w:name w:val="WW8Num44z3"/>
    <w:uiPriority w:val="99"/>
    <w:rsid w:val="00BE6F90"/>
    <w:rPr>
      <w:rFonts w:ascii="Symbol" w:hAnsi="Symbol"/>
    </w:rPr>
  </w:style>
  <w:style w:type="character" w:customStyle="1" w:styleId="WW8Num45z0">
    <w:name w:val="WW8Num45z0"/>
    <w:uiPriority w:val="99"/>
    <w:rsid w:val="00BE6F90"/>
    <w:rPr>
      <w:rFonts w:ascii="Book Antiqua" w:hAnsi="Book Antiqua"/>
    </w:rPr>
  </w:style>
  <w:style w:type="character" w:customStyle="1" w:styleId="WW8Num45z1">
    <w:name w:val="WW8Num45z1"/>
    <w:uiPriority w:val="99"/>
    <w:rsid w:val="00BE6F90"/>
    <w:rPr>
      <w:rFonts w:ascii="Courier New" w:hAnsi="Courier New"/>
    </w:rPr>
  </w:style>
  <w:style w:type="character" w:customStyle="1" w:styleId="WW8Num45z2">
    <w:name w:val="WW8Num45z2"/>
    <w:uiPriority w:val="99"/>
    <w:rsid w:val="00BE6F90"/>
    <w:rPr>
      <w:rFonts w:ascii="Wingdings" w:hAnsi="Wingdings"/>
    </w:rPr>
  </w:style>
  <w:style w:type="character" w:customStyle="1" w:styleId="WW8Num45z3">
    <w:name w:val="WW8Num45z3"/>
    <w:uiPriority w:val="99"/>
    <w:rsid w:val="00BE6F90"/>
    <w:rPr>
      <w:rFonts w:ascii="Symbol" w:hAnsi="Symbol"/>
    </w:rPr>
  </w:style>
  <w:style w:type="character" w:customStyle="1" w:styleId="WW8Num46z0">
    <w:name w:val="WW8Num46z0"/>
    <w:uiPriority w:val="99"/>
    <w:rsid w:val="00BE6F90"/>
    <w:rPr>
      <w:color w:val="auto"/>
    </w:rPr>
  </w:style>
  <w:style w:type="character" w:customStyle="1" w:styleId="WW8Num46z1">
    <w:name w:val="WW8Num46z1"/>
    <w:uiPriority w:val="99"/>
    <w:rsid w:val="00BE6F90"/>
    <w:rPr>
      <w:rFonts w:ascii="Symbol" w:hAnsi="Symbol"/>
      <w:color w:val="auto"/>
      <w:sz w:val="16"/>
    </w:rPr>
  </w:style>
  <w:style w:type="character" w:customStyle="1" w:styleId="WW8Num48z0">
    <w:name w:val="WW8Num48z0"/>
    <w:uiPriority w:val="99"/>
    <w:rsid w:val="00BE6F90"/>
  </w:style>
  <w:style w:type="character" w:customStyle="1" w:styleId="WW8Num48z1">
    <w:name w:val="WW8Num48z1"/>
    <w:uiPriority w:val="99"/>
    <w:rsid w:val="00BE6F90"/>
    <w:rPr>
      <w:rFonts w:ascii="Book Antiqua" w:hAnsi="Book Antiqua"/>
    </w:rPr>
  </w:style>
  <w:style w:type="character" w:customStyle="1" w:styleId="WW8Num50z1">
    <w:name w:val="WW8Num50z1"/>
    <w:uiPriority w:val="99"/>
    <w:rsid w:val="00BE6F90"/>
    <w:rPr>
      <w:rFonts w:ascii="Book Antiqua" w:hAnsi="Book Antiqua"/>
    </w:rPr>
  </w:style>
  <w:style w:type="character" w:customStyle="1" w:styleId="WW8Num56z2">
    <w:name w:val="WW8Num56z2"/>
    <w:uiPriority w:val="99"/>
    <w:rsid w:val="00BE6F90"/>
    <w:rPr>
      <w:rFonts w:ascii="Symbol" w:hAnsi="Symbol"/>
    </w:rPr>
  </w:style>
  <w:style w:type="character" w:customStyle="1" w:styleId="WW8Num60z1">
    <w:name w:val="WW8Num60z1"/>
    <w:uiPriority w:val="99"/>
    <w:rsid w:val="00BE6F90"/>
    <w:rPr>
      <w:rFonts w:ascii="Book Antiqua" w:hAnsi="Book Antiqua"/>
    </w:rPr>
  </w:style>
  <w:style w:type="character" w:customStyle="1" w:styleId="Domylnaczcionkaakapitu1">
    <w:name w:val="Domyślna czcionka akapitu1"/>
    <w:uiPriority w:val="99"/>
    <w:rsid w:val="00BE6F90"/>
  </w:style>
  <w:style w:type="character" w:styleId="Hipercze">
    <w:name w:val="Hyperlink"/>
    <w:uiPriority w:val="99"/>
    <w:rsid w:val="00BE6F90"/>
    <w:rPr>
      <w:rFonts w:cs="Times New Roman"/>
      <w:color w:val="0000FF"/>
      <w:u w:val="single"/>
    </w:rPr>
  </w:style>
  <w:style w:type="paragraph" w:customStyle="1" w:styleId="Nagwek10">
    <w:name w:val="Nagłówek1"/>
    <w:basedOn w:val="Normalny"/>
    <w:next w:val="Tekstpodstawowy"/>
    <w:uiPriority w:val="99"/>
    <w:rsid w:val="00BE6F9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E6F90"/>
    <w:pPr>
      <w:spacing w:after="120"/>
    </w:pPr>
    <w:rPr>
      <w:rFonts w:eastAsia="Calibri"/>
      <w:color w:val="000000"/>
      <w:lang w:val="en-US"/>
    </w:rPr>
  </w:style>
  <w:style w:type="character" w:customStyle="1" w:styleId="TekstpodstawowyZnak">
    <w:name w:val="Tekst podstawowy Znak"/>
    <w:link w:val="Tekstpodstawowy"/>
    <w:uiPriority w:val="99"/>
    <w:locked/>
    <w:rsid w:val="00BE6F90"/>
    <w:rPr>
      <w:rFonts w:ascii="Times New Roman" w:hAnsi="Times New Roman"/>
      <w:color w:val="000000"/>
      <w:kern w:val="1"/>
      <w:sz w:val="24"/>
      <w:lang w:val="en-US" w:eastAsia="ar-SA" w:bidi="ar-SA"/>
    </w:rPr>
  </w:style>
  <w:style w:type="paragraph" w:styleId="Lista">
    <w:name w:val="List"/>
    <w:basedOn w:val="Tekstpodstawowy"/>
    <w:uiPriority w:val="99"/>
    <w:rsid w:val="00BE6F90"/>
    <w:rPr>
      <w:rFonts w:cs="Tahoma"/>
    </w:rPr>
  </w:style>
  <w:style w:type="paragraph" w:customStyle="1" w:styleId="Podpis1">
    <w:name w:val="Podpis1"/>
    <w:basedOn w:val="Normalny"/>
    <w:uiPriority w:val="99"/>
    <w:rsid w:val="00BE6F9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BE6F90"/>
    <w:pPr>
      <w:suppressLineNumbers/>
    </w:pPr>
    <w:rPr>
      <w:rFonts w:cs="Tahoma"/>
    </w:rPr>
  </w:style>
  <w:style w:type="paragraph" w:customStyle="1" w:styleId="WW-Tekstpodstawowy21">
    <w:name w:val="WW-Tekst podstawowy 21"/>
    <w:basedOn w:val="Normalny"/>
    <w:uiPriority w:val="99"/>
    <w:rsid w:val="00BE6F90"/>
    <w:pPr>
      <w:tabs>
        <w:tab w:val="left" w:pos="708"/>
      </w:tabs>
      <w:jc w:val="both"/>
    </w:pPr>
    <w:rPr>
      <w:sz w:val="20"/>
      <w:szCs w:val="20"/>
    </w:rPr>
  </w:style>
  <w:style w:type="paragraph" w:styleId="NormalnyWeb">
    <w:name w:val="Normal (Web)"/>
    <w:basedOn w:val="Normalny"/>
    <w:uiPriority w:val="99"/>
    <w:rsid w:val="00BE6F90"/>
    <w:pPr>
      <w:widowControl/>
      <w:spacing w:before="100" w:after="100"/>
      <w:jc w:val="both"/>
    </w:pPr>
    <w:rPr>
      <w:rFonts w:ascii="Book Antiqua" w:hAnsi="Book Antiqua" w:cs="Book Antiqua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BE6F90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BodyText21">
    <w:name w:val="Body Text 21"/>
    <w:basedOn w:val="Normalny"/>
    <w:uiPriority w:val="99"/>
    <w:rsid w:val="00BE6F90"/>
    <w:pPr>
      <w:widowControl/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BE6F90"/>
    <w:pPr>
      <w:tabs>
        <w:tab w:val="center" w:pos="4536"/>
        <w:tab w:val="right" w:pos="9072"/>
      </w:tabs>
      <w:jc w:val="both"/>
    </w:pPr>
    <w:rPr>
      <w:rFonts w:eastAsia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BE6F90"/>
    <w:rPr>
      <w:rFonts w:ascii="Times New Roman" w:hAnsi="Times New Roman"/>
      <w:kern w:val="1"/>
      <w:lang w:eastAsia="ar-SA" w:bidi="ar-SA"/>
    </w:rPr>
  </w:style>
  <w:style w:type="paragraph" w:customStyle="1" w:styleId="western">
    <w:name w:val="western"/>
    <w:basedOn w:val="Normalny"/>
    <w:uiPriority w:val="99"/>
    <w:rsid w:val="00BE6F90"/>
    <w:pPr>
      <w:widowControl/>
      <w:suppressAutoHyphens w:val="0"/>
      <w:spacing w:before="100" w:after="100"/>
    </w:pPr>
    <w:rPr>
      <w:rFonts w:eastAsia="Calibri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6F90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BE6F90"/>
    <w:rPr>
      <w:rFonts w:ascii="Times New Roman" w:hAnsi="Times New Roman"/>
      <w:kern w:val="1"/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BE6F90"/>
    <w:pPr>
      <w:widowControl/>
      <w:spacing w:after="120" w:line="480" w:lineRule="auto"/>
    </w:pPr>
    <w:rPr>
      <w:rFonts w:ascii="Book Antiqua" w:eastAsia="Calibri" w:hAnsi="Book Antiqua"/>
      <w:sz w:val="20"/>
      <w:szCs w:val="20"/>
    </w:rPr>
  </w:style>
  <w:style w:type="paragraph" w:customStyle="1" w:styleId="Zawartotabeli">
    <w:name w:val="Zawartość tabeli"/>
    <w:basedOn w:val="Normalny"/>
    <w:uiPriority w:val="99"/>
    <w:rsid w:val="00BE6F90"/>
    <w:pPr>
      <w:suppressLineNumbers/>
    </w:pPr>
  </w:style>
  <w:style w:type="paragraph" w:customStyle="1" w:styleId="Nagwektabeli">
    <w:name w:val="Nagłówek tabeli"/>
    <w:basedOn w:val="Zawartotabeli"/>
    <w:uiPriority w:val="99"/>
    <w:rsid w:val="00BE6F90"/>
    <w:pPr>
      <w:jc w:val="center"/>
    </w:pPr>
    <w:rPr>
      <w:b/>
      <w:bCs/>
    </w:rPr>
  </w:style>
  <w:style w:type="paragraph" w:customStyle="1" w:styleId="Default">
    <w:name w:val="Default"/>
    <w:qFormat/>
    <w:rsid w:val="00BE6F90"/>
    <w:pPr>
      <w:widowControl w:val="0"/>
      <w:autoSpaceDE w:val="0"/>
      <w:autoSpaceDN w:val="0"/>
      <w:adjustRightInd w:val="0"/>
    </w:pPr>
    <w:rPr>
      <w:rFonts w:ascii="Times New Roman PSMT" w:hAnsi="Times New Roman PSMT" w:cs="Times New Roman PSM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BE6F90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E6F90"/>
    <w:rPr>
      <w:rFonts w:ascii="Tahoma" w:hAnsi="Tahoma"/>
      <w:kern w:val="1"/>
      <w:sz w:val="16"/>
      <w:lang w:eastAsia="ar-SA" w:bidi="ar-SA"/>
    </w:rPr>
  </w:style>
  <w:style w:type="character" w:styleId="Pogrubienie">
    <w:name w:val="Strong"/>
    <w:uiPriority w:val="22"/>
    <w:qFormat/>
    <w:rsid w:val="002632C7"/>
    <w:rPr>
      <w:rFonts w:cs="Times New Roman"/>
      <w:b/>
    </w:rPr>
  </w:style>
  <w:style w:type="character" w:styleId="Odwoaniedokomentarza">
    <w:name w:val="annotation reference"/>
    <w:uiPriority w:val="99"/>
    <w:rsid w:val="006562F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562F5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562F5"/>
    <w:rPr>
      <w:rFonts w:ascii="Times New Roman" w:hAnsi="Times New Roman"/>
      <w:kern w:val="1"/>
      <w:sz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806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806E4"/>
    <w:rPr>
      <w:rFonts w:ascii="Times New Roman" w:hAnsi="Times New Roman"/>
      <w:b/>
      <w:kern w:val="1"/>
      <w:sz w:val="20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31403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131403"/>
    <w:rPr>
      <w:rFonts w:ascii="Times New Roman" w:hAnsi="Times New Roman"/>
      <w:kern w:val="1"/>
      <w:sz w:val="20"/>
      <w:lang w:eastAsia="ar-SA" w:bidi="ar-SA"/>
    </w:rPr>
  </w:style>
  <w:style w:type="character" w:styleId="Odwoanieprzypisukocowego">
    <w:name w:val="endnote reference"/>
    <w:uiPriority w:val="99"/>
    <w:semiHidden/>
    <w:rsid w:val="00131403"/>
    <w:rPr>
      <w:rFonts w:cs="Times New Roman"/>
      <w:vertAlign w:val="superscript"/>
    </w:rPr>
  </w:style>
  <w:style w:type="paragraph" w:customStyle="1" w:styleId="Styl1">
    <w:name w:val="Styl1"/>
    <w:basedOn w:val="Normalny"/>
    <w:uiPriority w:val="99"/>
    <w:rsid w:val="00B36C4A"/>
    <w:pPr>
      <w:widowControl/>
      <w:tabs>
        <w:tab w:val="num" w:pos="360"/>
      </w:tabs>
      <w:suppressAutoHyphens w:val="0"/>
      <w:autoSpaceDE w:val="0"/>
      <w:autoSpaceDN w:val="0"/>
      <w:adjustRightInd w:val="0"/>
      <w:jc w:val="both"/>
    </w:pPr>
    <w:rPr>
      <w:rFonts w:ascii="Arial" w:eastAsia="Calibri" w:hAnsi="Arial"/>
      <w:kern w:val="0"/>
      <w:sz w:val="2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BD7558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locked/>
    <w:rsid w:val="00BD7558"/>
    <w:rPr>
      <w:rFonts w:ascii="Times New Roman" w:hAnsi="Times New Roman"/>
      <w:kern w:val="1"/>
      <w:sz w:val="16"/>
      <w:lang w:eastAsia="ar-SA" w:bidi="ar-SA"/>
    </w:rPr>
  </w:style>
  <w:style w:type="paragraph" w:customStyle="1" w:styleId="zwykybezwcicia">
    <w:name w:val="zwykły_bez_wcięcia"/>
    <w:basedOn w:val="Normalny"/>
    <w:uiPriority w:val="99"/>
    <w:rsid w:val="00174F6A"/>
    <w:pPr>
      <w:numPr>
        <w:ilvl w:val="1"/>
        <w:numId w:val="1"/>
      </w:numPr>
    </w:pPr>
  </w:style>
  <w:style w:type="paragraph" w:styleId="Tekstpodstawowy2">
    <w:name w:val="Body Text 2"/>
    <w:basedOn w:val="Normalny"/>
    <w:link w:val="Tekstpodstawowy2Znak"/>
    <w:rsid w:val="00373441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link w:val="Tekstpodstawowy2"/>
    <w:locked/>
    <w:rsid w:val="00373441"/>
    <w:rPr>
      <w:rFonts w:ascii="Times New Roman" w:hAnsi="Times New Roman"/>
      <w:kern w:val="1"/>
      <w:sz w:val="24"/>
      <w:lang w:eastAsia="ar-SA" w:bidi="ar-SA"/>
    </w:rPr>
  </w:style>
  <w:style w:type="character" w:customStyle="1" w:styleId="tekstdokbold">
    <w:name w:val="tekst dok. bold"/>
    <w:uiPriority w:val="99"/>
    <w:rsid w:val="00AE51E0"/>
    <w:rPr>
      <w:b/>
    </w:rPr>
  </w:style>
  <w:style w:type="paragraph" w:styleId="Tekstpodstawowy3">
    <w:name w:val="Body Text 3"/>
    <w:basedOn w:val="Normalny"/>
    <w:link w:val="Tekstpodstawowy3Znak"/>
    <w:uiPriority w:val="99"/>
    <w:semiHidden/>
    <w:rsid w:val="00E80E8D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E80E8D"/>
    <w:rPr>
      <w:rFonts w:ascii="Times New Roman" w:hAnsi="Times New Roman"/>
      <w:kern w:val="1"/>
      <w:sz w:val="16"/>
      <w:lang w:eastAsia="ar-SA" w:bidi="ar-SA"/>
    </w:rPr>
  </w:style>
  <w:style w:type="character" w:customStyle="1" w:styleId="FontStyle11">
    <w:name w:val="Font Style11"/>
    <w:uiPriority w:val="99"/>
    <w:rsid w:val="005329C5"/>
    <w:rPr>
      <w:rFonts w:ascii="Arial Narrow" w:hAnsi="Arial Narrow"/>
    </w:rPr>
  </w:style>
  <w:style w:type="paragraph" w:customStyle="1" w:styleId="Typedudocument">
    <w:name w:val="Type du document"/>
    <w:basedOn w:val="Normalny"/>
    <w:next w:val="Normalny"/>
    <w:uiPriority w:val="99"/>
    <w:rsid w:val="00E3066E"/>
    <w:pPr>
      <w:widowControl/>
      <w:suppressAutoHyphens w:val="0"/>
      <w:spacing w:before="360"/>
      <w:jc w:val="center"/>
    </w:pPr>
    <w:rPr>
      <w:rFonts w:eastAsia="Calibri"/>
      <w:b/>
      <w:kern w:val="0"/>
      <w:szCs w:val="20"/>
      <w:lang w:val="en-GB" w:eastAsia="ko-KR"/>
    </w:rPr>
  </w:style>
  <w:style w:type="paragraph" w:customStyle="1" w:styleId="ts">
    <w:name w:val="ts"/>
    <w:basedOn w:val="Normalny"/>
    <w:uiPriority w:val="99"/>
    <w:rsid w:val="00E3066E"/>
    <w:pPr>
      <w:widowControl/>
      <w:suppressAutoHyphens w:val="0"/>
      <w:spacing w:before="100" w:beforeAutospacing="1" w:after="100" w:afterAutospacing="1"/>
      <w:jc w:val="center"/>
    </w:pPr>
    <w:rPr>
      <w:rFonts w:ascii="Arial" w:eastAsia="Calibri" w:hAnsi="Arial" w:cs="Arial"/>
      <w:b/>
      <w:bCs/>
      <w:color w:val="000000"/>
      <w:kern w:val="0"/>
      <w:sz w:val="28"/>
      <w:szCs w:val="28"/>
      <w:lang w:eastAsia="pl-PL"/>
    </w:rPr>
  </w:style>
  <w:style w:type="character" w:styleId="Numerstrony">
    <w:name w:val="page number"/>
    <w:uiPriority w:val="99"/>
    <w:rsid w:val="00E3066E"/>
    <w:rPr>
      <w:rFonts w:cs="Times New Roman"/>
    </w:rPr>
  </w:style>
  <w:style w:type="paragraph" w:styleId="Lista3">
    <w:name w:val="List 3"/>
    <w:basedOn w:val="Normalny"/>
    <w:rsid w:val="006052DD"/>
    <w:pPr>
      <w:ind w:left="849" w:hanging="283"/>
      <w:contextualSpacing/>
    </w:pPr>
  </w:style>
  <w:style w:type="paragraph" w:customStyle="1" w:styleId="text-3mezera">
    <w:name w:val="text - 3 mezera"/>
    <w:basedOn w:val="Normalny"/>
    <w:uiPriority w:val="99"/>
    <w:rsid w:val="006052DD"/>
    <w:pPr>
      <w:widowControl/>
      <w:suppressAutoHyphens w:val="0"/>
      <w:spacing w:after="120"/>
      <w:jc w:val="both"/>
      <w:outlineLvl w:val="0"/>
    </w:pPr>
    <w:rPr>
      <w:rFonts w:ascii="Arial" w:eastAsia="Calibri" w:hAnsi="Arial"/>
      <w:color w:val="000000"/>
      <w:kern w:val="0"/>
      <w:sz w:val="22"/>
      <w:szCs w:val="20"/>
      <w:lang w:eastAsia="pl-PL"/>
    </w:rPr>
  </w:style>
  <w:style w:type="paragraph" w:styleId="Wcicienormalne">
    <w:name w:val="Normal Indent"/>
    <w:basedOn w:val="Normalny"/>
    <w:uiPriority w:val="99"/>
    <w:rsid w:val="006052DD"/>
    <w:pPr>
      <w:widowControl/>
      <w:suppressAutoHyphens w:val="0"/>
      <w:ind w:left="708"/>
    </w:pPr>
    <w:rPr>
      <w:rFonts w:ascii="Arial" w:eastAsia="Calibri" w:hAnsi="Arial"/>
      <w:kern w:val="0"/>
      <w:sz w:val="20"/>
      <w:szCs w:val="20"/>
      <w:lang w:val="en-GB" w:eastAsia="en-US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6052DD"/>
    <w:pPr>
      <w:widowControl/>
      <w:suppressAutoHyphens w:val="0"/>
    </w:pPr>
    <w:rPr>
      <w:rFonts w:eastAsia="Calibri"/>
      <w:kern w:val="0"/>
      <w:lang w:eastAsia="pl-PL"/>
    </w:rPr>
  </w:style>
  <w:style w:type="character" w:customStyle="1" w:styleId="ZwrotgrzecznociowyZnak">
    <w:name w:val="Zwrot grzecznościowy Znak"/>
    <w:link w:val="Zwrotgrzecznociowy"/>
    <w:uiPriority w:val="99"/>
    <w:locked/>
    <w:rsid w:val="006052DD"/>
    <w:rPr>
      <w:rFonts w:ascii="Times New Roman" w:hAnsi="Times New Roman"/>
      <w:sz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6052DD"/>
    <w:pPr>
      <w:widowControl/>
      <w:suppressAutoHyphens w:val="0"/>
      <w:spacing w:after="120"/>
      <w:jc w:val="center"/>
    </w:pPr>
    <w:rPr>
      <w:rFonts w:ascii="Arial" w:eastAsia="Calibri" w:hAnsi="Arial"/>
      <w:b/>
      <w:kern w:val="0"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6052DD"/>
    <w:rPr>
      <w:rFonts w:ascii="Arial" w:hAnsi="Arial"/>
      <w:b/>
      <w:sz w:val="20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6052DD"/>
    <w:pPr>
      <w:widowControl/>
      <w:suppressAutoHyphens w:val="0"/>
      <w:jc w:val="center"/>
    </w:pPr>
    <w:rPr>
      <w:rFonts w:ascii="Arial" w:eastAsia="Calibri" w:hAnsi="Arial" w:cs="Arial"/>
      <w:b/>
      <w:kern w:val="0"/>
      <w:sz w:val="28"/>
      <w:szCs w:val="28"/>
      <w:u w:val="single"/>
      <w:lang w:eastAsia="pl-PL"/>
    </w:rPr>
  </w:style>
  <w:style w:type="paragraph" w:customStyle="1" w:styleId="Tekstpodstawowy1">
    <w:name w:val="Tekst podstawowy1"/>
    <w:basedOn w:val="Normalny"/>
    <w:uiPriority w:val="99"/>
    <w:rsid w:val="006052DD"/>
    <w:pPr>
      <w:keepLines/>
      <w:widowControl/>
      <w:suppressAutoHyphens w:val="0"/>
      <w:spacing w:after="120"/>
      <w:jc w:val="both"/>
    </w:pPr>
    <w:rPr>
      <w:rFonts w:ascii="Arial" w:eastAsia="Calibri" w:hAnsi="Arial"/>
      <w:kern w:val="0"/>
      <w:sz w:val="20"/>
      <w:szCs w:val="20"/>
      <w:lang w:eastAsia="en-US"/>
    </w:rPr>
  </w:style>
  <w:style w:type="table" w:styleId="Tabela-Siatka">
    <w:name w:val="Table Grid"/>
    <w:basedOn w:val="Standardowy"/>
    <w:uiPriority w:val="39"/>
    <w:locked/>
    <w:rsid w:val="00C07C6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semiHidden/>
    <w:rsid w:val="000B6E32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0B6E32"/>
    <w:rPr>
      <w:rFonts w:ascii="Times New Roman" w:hAnsi="Times New Roman"/>
      <w:kern w:val="1"/>
      <w:sz w:val="24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D5C46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D5C46"/>
    <w:rPr>
      <w:rFonts w:ascii="Times New Roman" w:hAnsi="Times New Roman"/>
      <w:kern w:val="1"/>
      <w:lang w:eastAsia="ar-SA" w:bidi="ar-SA"/>
    </w:rPr>
  </w:style>
  <w:style w:type="character" w:styleId="Odwoanieprzypisudolnego">
    <w:name w:val="footnote reference"/>
    <w:semiHidden/>
    <w:rsid w:val="008D5C46"/>
    <w:rPr>
      <w:rFonts w:cs="Times New Roman"/>
      <w:vertAlign w:val="superscript"/>
    </w:rPr>
  </w:style>
  <w:style w:type="paragraph" w:customStyle="1" w:styleId="Akapitzlist11">
    <w:name w:val="Akapit z listą11"/>
    <w:basedOn w:val="Normalny"/>
    <w:qFormat/>
    <w:rsid w:val="001F7F00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Numerowanie,Akapit z listą BS,sw tekst,Kolorowa lista — akcent 11,normalny tekst,List Paragraph,L1,Akapit z listą5,CW_Lista,Odstavec,Akapit z listą numerowaną,Podsis rysunku,lp1,Bullet List,FooterText,numbered,Paragraphe de liste1,列出段落,b1"/>
    <w:basedOn w:val="Normalny"/>
    <w:link w:val="AkapitzlistZnak"/>
    <w:uiPriority w:val="34"/>
    <w:qFormat/>
    <w:rsid w:val="00F219F4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sw tekst Znak,Kolorowa lista — akcent 11 Znak,normalny tekst Znak,List Paragraph Znak,L1 Znak,Akapit z listą5 Znak,CW_Lista Znak,Odstavec Znak,Akapit z listą numerowaną Znak,Podsis rysunku Znak"/>
    <w:link w:val="Akapitzlist"/>
    <w:uiPriority w:val="34"/>
    <w:qFormat/>
    <w:locked/>
    <w:rsid w:val="00BA1696"/>
    <w:rPr>
      <w:rFonts w:ascii="Times New Roman" w:hAnsi="Times New Roman"/>
      <w:kern w:val="1"/>
      <w:sz w:val="24"/>
      <w:lang w:eastAsia="ar-SA" w:bidi="ar-SA"/>
    </w:rPr>
  </w:style>
  <w:style w:type="paragraph" w:customStyle="1" w:styleId="Akapitzlist2">
    <w:name w:val="Akapit z listą2"/>
    <w:basedOn w:val="Normalny"/>
    <w:uiPriority w:val="34"/>
    <w:qFormat/>
    <w:rsid w:val="009D494D"/>
    <w:pPr>
      <w:ind w:left="720"/>
      <w:contextualSpacing/>
    </w:pPr>
  </w:style>
  <w:style w:type="paragraph" w:customStyle="1" w:styleId="A-SIWZRozdzia">
    <w:name w:val="A - SIWZ_Rozdział"/>
    <w:basedOn w:val="Normalny"/>
    <w:rsid w:val="0097462F"/>
    <w:pPr>
      <w:keepNext/>
      <w:widowControl/>
      <w:numPr>
        <w:numId w:val="4"/>
      </w:numPr>
      <w:suppressAutoHyphens w:val="0"/>
      <w:spacing w:before="360"/>
    </w:pPr>
    <w:rPr>
      <w:rFonts w:ascii="Tahoma" w:hAnsi="Tahoma"/>
      <w:b/>
      <w:kern w:val="0"/>
      <w:sz w:val="20"/>
      <w:lang w:eastAsia="pl-PL"/>
    </w:rPr>
  </w:style>
  <w:style w:type="paragraph" w:customStyle="1" w:styleId="A-SIWZustpnum">
    <w:name w:val="A - SIWZ_ustęp num"/>
    <w:basedOn w:val="Normalny"/>
    <w:rsid w:val="0097462F"/>
    <w:pPr>
      <w:widowControl/>
      <w:numPr>
        <w:ilvl w:val="1"/>
        <w:numId w:val="4"/>
      </w:numPr>
      <w:suppressAutoHyphens w:val="0"/>
      <w:spacing w:before="120"/>
    </w:pPr>
    <w:rPr>
      <w:rFonts w:ascii="Tahoma" w:hAnsi="Tahoma"/>
      <w:kern w:val="0"/>
      <w:sz w:val="20"/>
      <w:lang w:eastAsia="pl-PL"/>
    </w:rPr>
  </w:style>
  <w:style w:type="paragraph" w:customStyle="1" w:styleId="A-SIWZpodpunkt">
    <w:name w:val="A - SIWZ_podpunkt"/>
    <w:basedOn w:val="Normalny"/>
    <w:rsid w:val="0097462F"/>
    <w:pPr>
      <w:widowControl/>
      <w:numPr>
        <w:ilvl w:val="2"/>
        <w:numId w:val="4"/>
      </w:numPr>
      <w:suppressAutoHyphens w:val="0"/>
      <w:spacing w:before="60"/>
    </w:pPr>
    <w:rPr>
      <w:rFonts w:ascii="Tahoma" w:hAnsi="Tahoma"/>
      <w:kern w:val="0"/>
      <w:sz w:val="20"/>
      <w:lang w:eastAsia="pl-PL"/>
    </w:rPr>
  </w:style>
  <w:style w:type="paragraph" w:customStyle="1" w:styleId="A-SIWZpodpunktwyliczanka">
    <w:name w:val="A - SIWZ_podpunkt_wyliczanka"/>
    <w:basedOn w:val="A-SIWZpodpunkt"/>
    <w:qFormat/>
    <w:rsid w:val="0097462F"/>
    <w:pPr>
      <w:numPr>
        <w:ilvl w:val="3"/>
      </w:numPr>
      <w:spacing w:before="0"/>
    </w:pPr>
  </w:style>
  <w:style w:type="paragraph" w:styleId="Tekstpodstawowywcity">
    <w:name w:val="Body Text Indent"/>
    <w:basedOn w:val="Normalny"/>
    <w:link w:val="TekstpodstawowywcityZnak"/>
    <w:uiPriority w:val="99"/>
    <w:locked/>
    <w:rsid w:val="005051AB"/>
    <w:pPr>
      <w:spacing w:after="120"/>
      <w:ind w:left="283"/>
    </w:pPr>
    <w:rPr>
      <w:rFonts w:eastAsia="Calibri"/>
    </w:rPr>
  </w:style>
  <w:style w:type="character" w:customStyle="1" w:styleId="TekstpodstawowywcityZnak">
    <w:name w:val="Tekst podstawowy wcięty Znak"/>
    <w:link w:val="Tekstpodstawowywcity"/>
    <w:uiPriority w:val="99"/>
    <w:locked/>
    <w:rsid w:val="005051AB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customStyle="1" w:styleId="Blockquote">
    <w:name w:val="Blockquote"/>
    <w:uiPriority w:val="99"/>
    <w:qFormat/>
    <w:rsid w:val="005051AB"/>
    <w:pPr>
      <w:widowControl w:val="0"/>
      <w:spacing w:before="100" w:after="100"/>
      <w:ind w:left="360" w:right="360"/>
    </w:pPr>
    <w:rPr>
      <w:rFonts w:ascii="Times New Roman" w:eastAsia="Times New Roman" w:hAnsi="Times New Roman"/>
      <w:sz w:val="24"/>
      <w:szCs w:val="24"/>
    </w:rPr>
  </w:style>
  <w:style w:type="paragraph" w:customStyle="1" w:styleId="SGI-tredokumentunrartykuu">
    <w:name w:val="SGI - treść dokumentu (nr artykułu)"/>
    <w:basedOn w:val="Normalny"/>
    <w:uiPriority w:val="99"/>
    <w:qFormat/>
    <w:rsid w:val="000B6D9A"/>
    <w:pPr>
      <w:widowControl/>
      <w:numPr>
        <w:numId w:val="5"/>
      </w:numPr>
      <w:suppressAutoHyphens w:val="0"/>
      <w:spacing w:before="360" w:after="360" w:line="280" w:lineRule="atLeast"/>
      <w:jc w:val="center"/>
      <w:outlineLvl w:val="0"/>
    </w:pPr>
    <w:rPr>
      <w:b/>
      <w:kern w:val="0"/>
      <w:sz w:val="22"/>
      <w:szCs w:val="22"/>
      <w:lang w:eastAsia="pl-PL"/>
    </w:rPr>
  </w:style>
  <w:style w:type="paragraph" w:customStyle="1" w:styleId="SGI-tredokumentulistanumerowana-liczby">
    <w:name w:val="SGI - treść dokumentu (lista numerowana - liczby)"/>
    <w:basedOn w:val="Normalny"/>
    <w:link w:val="SGI-tredokumentulistanumerowana-liczbyZnak"/>
    <w:uiPriority w:val="99"/>
    <w:qFormat/>
    <w:rsid w:val="000B6D9A"/>
    <w:pPr>
      <w:widowControl/>
      <w:numPr>
        <w:ilvl w:val="1"/>
        <w:numId w:val="5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paragraph" w:customStyle="1" w:styleId="SGI-tredokumentulistanumerowana-literyiniej">
    <w:name w:val="SGI - treść dokumentu (lista numerowana - litery i niżej)"/>
    <w:basedOn w:val="Normalny"/>
    <w:uiPriority w:val="99"/>
    <w:qFormat/>
    <w:rsid w:val="000B6D9A"/>
    <w:pPr>
      <w:widowControl/>
      <w:numPr>
        <w:ilvl w:val="2"/>
        <w:numId w:val="5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paragraph" w:customStyle="1" w:styleId="StylSGI-tredokumentulistanumerowana-liczbyNagwki1">
    <w:name w:val="Styl SGI - treść dokumentu (lista numerowana - liczby) + +Nagłówki...1"/>
    <w:basedOn w:val="SGI-tredokumentulistanumerowana-liczby"/>
    <w:rsid w:val="000B6D9A"/>
    <w:rPr>
      <w:rFonts w:ascii="Cambria" w:hAnsi="Cambria"/>
    </w:rPr>
  </w:style>
  <w:style w:type="character" w:customStyle="1" w:styleId="SGI-tredokumentulistanumerowana-liczbyZnak">
    <w:name w:val="SGI - treść dokumentu (lista numerowana - liczby) Znak"/>
    <w:link w:val="SGI-tredokumentulistanumerowana-liczby"/>
    <w:uiPriority w:val="99"/>
    <w:rsid w:val="00610E61"/>
    <w:rPr>
      <w:rFonts w:ascii="Times New Roman" w:eastAsia="Times New Roman" w:hAnsi="Times New Roman"/>
      <w:sz w:val="22"/>
      <w:szCs w:val="22"/>
    </w:rPr>
  </w:style>
  <w:style w:type="character" w:customStyle="1" w:styleId="Spistreci2">
    <w:name w:val="Spis treści (2)_"/>
    <w:link w:val="Spistreci20"/>
    <w:locked/>
    <w:rsid w:val="0015508E"/>
    <w:rPr>
      <w:rFonts w:ascii="Times New Roman" w:eastAsia="Times New Roman" w:hAnsi="Times New Roman"/>
      <w:b/>
      <w:bCs/>
      <w:sz w:val="20"/>
      <w:szCs w:val="20"/>
      <w:shd w:val="clear" w:color="auto" w:fill="FFFFFF"/>
    </w:rPr>
  </w:style>
  <w:style w:type="paragraph" w:customStyle="1" w:styleId="Spistreci20">
    <w:name w:val="Spis treści (2)"/>
    <w:basedOn w:val="Normalny"/>
    <w:link w:val="Spistreci2"/>
    <w:rsid w:val="0015508E"/>
    <w:pPr>
      <w:shd w:val="clear" w:color="auto" w:fill="FFFFFF"/>
      <w:suppressAutoHyphens w:val="0"/>
      <w:spacing w:before="540" w:after="300" w:line="0" w:lineRule="atLeast"/>
      <w:ind w:hanging="440"/>
      <w:jc w:val="both"/>
    </w:pPr>
    <w:rPr>
      <w:b/>
      <w:bCs/>
      <w:kern w:val="0"/>
      <w:sz w:val="20"/>
      <w:szCs w:val="20"/>
      <w:lang w:eastAsia="pl-PL"/>
    </w:rPr>
  </w:style>
  <w:style w:type="character" w:customStyle="1" w:styleId="Spistreci">
    <w:name w:val="Spis treści_"/>
    <w:link w:val="Spistreci0"/>
    <w:locked/>
    <w:rsid w:val="0015508E"/>
    <w:rPr>
      <w:rFonts w:ascii="Times New Roman" w:eastAsia="Times New Roman" w:hAnsi="Times New Roman"/>
      <w:sz w:val="20"/>
      <w:szCs w:val="20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15508E"/>
    <w:pPr>
      <w:shd w:val="clear" w:color="auto" w:fill="FFFFFF"/>
      <w:suppressAutoHyphens w:val="0"/>
      <w:spacing w:before="300" w:after="300" w:line="0" w:lineRule="atLeast"/>
      <w:ind w:hanging="440"/>
      <w:jc w:val="both"/>
    </w:pPr>
    <w:rPr>
      <w:kern w:val="0"/>
      <w:sz w:val="20"/>
      <w:szCs w:val="20"/>
      <w:lang w:eastAsia="pl-PL"/>
    </w:rPr>
  </w:style>
  <w:style w:type="character" w:customStyle="1" w:styleId="SpistreciPogrubienie">
    <w:name w:val="Spis treści + Pogrubienie"/>
    <w:rsid w:val="0015508E"/>
    <w:rPr>
      <w:rFonts w:ascii="Times New Roman" w:eastAsia="Times New Roman" w:hAnsi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/>
    </w:rPr>
  </w:style>
  <w:style w:type="paragraph" w:customStyle="1" w:styleId="Domylnie">
    <w:name w:val="Domyślnie"/>
    <w:uiPriority w:val="99"/>
    <w:qFormat/>
    <w:rsid w:val="005D14A7"/>
    <w:pPr>
      <w:widowControl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customStyle="1" w:styleId="TeksttreciGulimKursywaOdstpy0pt">
    <w:name w:val="Tekst treści + Gulim;Kursywa;Odstępy 0 pt"/>
    <w:rsid w:val="00D51799"/>
    <w:rPr>
      <w:rFonts w:ascii="Gulim" w:eastAsia="Gulim" w:hAnsi="Gulim" w:cs="Gulim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pl-PL"/>
    </w:rPr>
  </w:style>
  <w:style w:type="paragraph" w:styleId="Poprawka">
    <w:name w:val="Revision"/>
    <w:hidden/>
    <w:uiPriority w:val="99"/>
    <w:semiHidden/>
    <w:rsid w:val="00741E78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SGI-zaczniknumerzacznika">
    <w:name w:val="SGI - załącznik (numer załącznika)"/>
    <w:basedOn w:val="Normalny"/>
    <w:link w:val="SGI-zaczniknumerzacznikaZnak"/>
    <w:qFormat/>
    <w:rsid w:val="00455463"/>
    <w:pPr>
      <w:pageBreakBefore/>
      <w:widowControl/>
      <w:numPr>
        <w:numId w:val="6"/>
      </w:numPr>
      <w:suppressAutoHyphens w:val="0"/>
      <w:spacing w:line="280" w:lineRule="atLeast"/>
      <w:contextualSpacing/>
      <w:jc w:val="right"/>
    </w:pPr>
    <w:rPr>
      <w:kern w:val="0"/>
      <w:sz w:val="22"/>
      <w:szCs w:val="22"/>
      <w:lang w:eastAsia="pl-PL"/>
    </w:rPr>
  </w:style>
  <w:style w:type="character" w:customStyle="1" w:styleId="SGI-zaczniknumerzacznikaZnak">
    <w:name w:val="SGI - załącznik (numer załącznika) Znak"/>
    <w:link w:val="SGI-zaczniknumerzacznika"/>
    <w:rsid w:val="00455463"/>
    <w:rPr>
      <w:rFonts w:ascii="Times New Roman" w:eastAsia="Times New Roman" w:hAnsi="Times New Roman"/>
      <w:sz w:val="22"/>
      <w:szCs w:val="22"/>
    </w:rPr>
  </w:style>
  <w:style w:type="paragraph" w:customStyle="1" w:styleId="SGI-trezacznikalistanumerowana-liczby">
    <w:name w:val="SGI - treść załącznika (lista numerowana - liczby)"/>
    <w:basedOn w:val="Normalny"/>
    <w:qFormat/>
    <w:rsid w:val="00455463"/>
    <w:pPr>
      <w:widowControl/>
      <w:numPr>
        <w:ilvl w:val="1"/>
        <w:numId w:val="6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paragraph" w:customStyle="1" w:styleId="SGI-trezacznikalistanumerowana-literyiniej">
    <w:name w:val="SGI - treść załącznika (lista numerowana - litery i niżej)"/>
    <w:basedOn w:val="Normalny"/>
    <w:qFormat/>
    <w:rsid w:val="00455463"/>
    <w:pPr>
      <w:widowControl/>
      <w:numPr>
        <w:ilvl w:val="2"/>
        <w:numId w:val="6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952E31"/>
    <w:rPr>
      <w:rFonts w:ascii="Times New Roman" w:eastAsia="Times New Roman" w:hAnsi="Times New Roman"/>
      <w:sz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952E31"/>
    <w:rPr>
      <w:rFonts w:ascii="Times New Roman" w:eastAsia="Times New Roman" w:hAnsi="Times New Roman"/>
      <w:sz w:val="24"/>
    </w:rPr>
  </w:style>
  <w:style w:type="character" w:customStyle="1" w:styleId="Nagwek7Znak">
    <w:name w:val="Nagłówek 7 Znak"/>
    <w:basedOn w:val="Domylnaczcionkaakapitu"/>
    <w:link w:val="Nagwek7"/>
    <w:uiPriority w:val="99"/>
    <w:rsid w:val="00952E31"/>
    <w:rPr>
      <w:rFonts w:ascii="Times New Roman" w:eastAsia="Times New Roman" w:hAnsi="Times New Roman"/>
      <w:i/>
      <w:sz w:val="22"/>
    </w:rPr>
  </w:style>
  <w:style w:type="character" w:customStyle="1" w:styleId="Nagwek8Znak">
    <w:name w:val="Nagłówek 8 Znak"/>
    <w:basedOn w:val="Domylnaczcionkaakapitu"/>
    <w:link w:val="Nagwek8"/>
    <w:uiPriority w:val="99"/>
    <w:rsid w:val="00952E31"/>
    <w:rPr>
      <w:rFonts w:ascii="Times New Roman" w:eastAsia="Times New Roman" w:hAnsi="Times New Roman"/>
      <w:i/>
      <w:sz w:val="22"/>
    </w:rPr>
  </w:style>
  <w:style w:type="paragraph" w:styleId="Legenda">
    <w:name w:val="caption"/>
    <w:basedOn w:val="Normalny"/>
    <w:next w:val="Normalny"/>
    <w:qFormat/>
    <w:rsid w:val="00952E31"/>
    <w:pPr>
      <w:widowControl/>
      <w:suppressAutoHyphens w:val="0"/>
      <w:spacing w:line="360" w:lineRule="auto"/>
      <w:jc w:val="center"/>
    </w:pPr>
    <w:rPr>
      <w:rFonts w:ascii="Tahoma" w:hAnsi="Tahoma"/>
      <w:kern w:val="0"/>
      <w:sz w:val="36"/>
      <w:szCs w:val="20"/>
      <w:lang w:val="en-GB" w:eastAsia="pl-PL"/>
    </w:rPr>
  </w:style>
  <w:style w:type="paragraph" w:customStyle="1" w:styleId="SIWZ-punkty">
    <w:name w:val="SIWZ - punkty"/>
    <w:basedOn w:val="Normalny"/>
    <w:rsid w:val="00A14FB0"/>
    <w:pPr>
      <w:keepLines/>
      <w:widowControl/>
      <w:numPr>
        <w:ilvl w:val="1"/>
        <w:numId w:val="7"/>
      </w:numPr>
      <w:suppressAutoHyphens w:val="0"/>
      <w:spacing w:before="120"/>
    </w:pPr>
    <w:rPr>
      <w:rFonts w:ascii="Tahoma" w:hAnsi="Tahoma"/>
      <w:kern w:val="0"/>
      <w:sz w:val="20"/>
      <w:szCs w:val="20"/>
      <w:lang w:eastAsia="pl-PL"/>
    </w:rPr>
  </w:style>
  <w:style w:type="paragraph" w:customStyle="1" w:styleId="SIWZ-nagwekrozdziau">
    <w:name w:val="SIWZ - nagłówek rozdziału"/>
    <w:basedOn w:val="Nagwek2"/>
    <w:next w:val="Normalny"/>
    <w:rsid w:val="00A14FB0"/>
    <w:pPr>
      <w:keepLines w:val="0"/>
      <w:widowControl/>
      <w:numPr>
        <w:numId w:val="7"/>
      </w:numPr>
      <w:suppressAutoHyphens w:val="0"/>
      <w:spacing w:before="360" w:after="120"/>
    </w:pPr>
    <w:rPr>
      <w:rFonts w:ascii="Tahoma" w:eastAsia="Times New Roman" w:hAnsi="Tahoma"/>
      <w:color w:val="auto"/>
      <w:kern w:val="0"/>
      <w:sz w:val="20"/>
      <w:szCs w:val="20"/>
      <w:lang w:eastAsia="pl-PL"/>
    </w:rPr>
  </w:style>
  <w:style w:type="paragraph" w:customStyle="1" w:styleId="SIWZ-podpunktypunktwzwykych">
    <w:name w:val="SIWZ - podpunkty punktów zwykłych"/>
    <w:basedOn w:val="Normalny"/>
    <w:qFormat/>
    <w:rsid w:val="00A14FB0"/>
    <w:pPr>
      <w:widowControl/>
      <w:numPr>
        <w:ilvl w:val="2"/>
        <w:numId w:val="7"/>
      </w:numPr>
      <w:suppressAutoHyphens w:val="0"/>
      <w:spacing w:before="60"/>
    </w:pPr>
    <w:rPr>
      <w:rFonts w:ascii="Tahoma" w:hAnsi="Tahoma"/>
      <w:kern w:val="0"/>
      <w:sz w:val="20"/>
      <w:szCs w:val="22"/>
      <w:lang w:eastAsia="pl-PL"/>
    </w:rPr>
  </w:style>
  <w:style w:type="paragraph" w:customStyle="1" w:styleId="SIWZ-podpuntypodpunktw">
    <w:name w:val="SIWZ - podpunty podpunktów"/>
    <w:basedOn w:val="Normalny"/>
    <w:qFormat/>
    <w:rsid w:val="00A14FB0"/>
    <w:pPr>
      <w:widowControl/>
      <w:numPr>
        <w:ilvl w:val="3"/>
        <w:numId w:val="7"/>
      </w:numPr>
      <w:suppressAutoHyphens w:val="0"/>
      <w:spacing w:before="60"/>
    </w:pPr>
    <w:rPr>
      <w:rFonts w:ascii="Tahoma" w:hAnsi="Tahoma"/>
      <w:kern w:val="0"/>
      <w:sz w:val="20"/>
      <w:szCs w:val="20"/>
      <w:lang w:eastAsia="pl-PL"/>
    </w:rPr>
  </w:style>
  <w:style w:type="character" w:customStyle="1" w:styleId="h1">
    <w:name w:val="h1"/>
    <w:uiPriority w:val="99"/>
    <w:rsid w:val="00481283"/>
    <w:rPr>
      <w:rFonts w:cs="Times New Roman"/>
    </w:rPr>
  </w:style>
  <w:style w:type="paragraph" w:customStyle="1" w:styleId="LukStopka-adres">
    <w:name w:val="Luk_Stopka-adres"/>
    <w:basedOn w:val="Normalny"/>
    <w:qFormat/>
    <w:rsid w:val="005A47AE"/>
    <w:pPr>
      <w:widowControl/>
      <w:suppressAutoHyphens w:val="0"/>
      <w:spacing w:line="170" w:lineRule="exact"/>
    </w:pPr>
    <w:rPr>
      <w:rFonts w:asciiTheme="minorHAnsi" w:eastAsiaTheme="minorHAnsi" w:hAnsiTheme="minorHAnsi" w:cstheme="minorBidi"/>
      <w:noProof/>
      <w:color w:val="1F497D" w:themeColor="text2"/>
      <w:spacing w:val="4"/>
      <w:kern w:val="0"/>
      <w:sz w:val="14"/>
      <w:szCs w:val="14"/>
      <w:lang w:eastAsia="en-US"/>
    </w:rPr>
  </w:style>
  <w:style w:type="paragraph" w:customStyle="1" w:styleId="Normalny1">
    <w:name w:val="Normalny1"/>
    <w:rsid w:val="0009266C"/>
    <w:rPr>
      <w:rFonts w:ascii="Times New Roman" w:eastAsia="Times New Roman" w:hAnsi="Times New Roman"/>
      <w:sz w:val="24"/>
      <w:szCs w:val="24"/>
    </w:rPr>
  </w:style>
  <w:style w:type="table" w:customStyle="1" w:styleId="TableNormal">
    <w:name w:val="Table Normal"/>
    <w:rsid w:val="0009266C"/>
    <w:rPr>
      <w:rFonts w:ascii="Times New Roman" w:eastAsia="Times New Roman" w:hAnsi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1"/>
    <w:next w:val="Normalny1"/>
    <w:link w:val="PodtytuZnak"/>
    <w:rsid w:val="0009266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rsid w:val="0009266C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eksttreci3">
    <w:name w:val="Tekst treści (3)"/>
    <w:basedOn w:val="Domylnaczcionkaakapitu"/>
    <w:rsid w:val="006B54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pl-PL"/>
    </w:rPr>
  </w:style>
  <w:style w:type="paragraph" w:customStyle="1" w:styleId="Normalny2">
    <w:name w:val="Normalny2"/>
    <w:rsid w:val="001B03A7"/>
    <w:rPr>
      <w:rFonts w:ascii="Times New Roman" w:eastAsia="Times New Roman" w:hAnsi="Times New Roman"/>
      <w:sz w:val="24"/>
      <w:szCs w:val="24"/>
    </w:rPr>
  </w:style>
  <w:style w:type="paragraph" w:customStyle="1" w:styleId="m9044631426781865618msolistparagraph">
    <w:name w:val="m_9044631426781865618msolistparagraph"/>
    <w:basedOn w:val="Normalny"/>
    <w:rsid w:val="0094141F"/>
    <w:pPr>
      <w:widowControl/>
      <w:suppressAutoHyphens w:val="0"/>
      <w:spacing w:before="100" w:beforeAutospacing="1" w:after="100" w:afterAutospacing="1"/>
    </w:pPr>
    <w:rPr>
      <w:kern w:val="0"/>
      <w:lang w:eastAsia="pl-PL"/>
    </w:rPr>
  </w:style>
  <w:style w:type="character" w:customStyle="1" w:styleId="m9044631426781865618msofootnotereference">
    <w:name w:val="m_9044631426781865618msofootnotereference"/>
    <w:basedOn w:val="Domylnaczcionkaakapitu"/>
    <w:rsid w:val="0094141F"/>
  </w:style>
  <w:style w:type="paragraph" w:customStyle="1" w:styleId="MILis1">
    <w:name w:val="MILis1"/>
    <w:basedOn w:val="Normalny"/>
    <w:rsid w:val="00800ABC"/>
    <w:pPr>
      <w:keepNext/>
      <w:keepLines/>
      <w:widowControl/>
      <w:numPr>
        <w:numId w:val="50"/>
      </w:numPr>
      <w:suppressAutoHyphens w:val="0"/>
      <w:jc w:val="both"/>
    </w:pPr>
    <w:rPr>
      <w:rFonts w:ascii="Arial Narrow" w:hAnsi="Arial Narrow" w:cs="Arial"/>
      <w:bCs/>
      <w:kern w:val="32"/>
      <w:sz w:val="22"/>
      <w:szCs w:val="32"/>
      <w:lang w:eastAsia="pl-PL"/>
    </w:rPr>
  </w:style>
  <w:style w:type="paragraph" w:customStyle="1" w:styleId="MILis2">
    <w:name w:val="MILis2"/>
    <w:basedOn w:val="Normalny"/>
    <w:rsid w:val="00800ABC"/>
    <w:pPr>
      <w:widowControl/>
      <w:numPr>
        <w:ilvl w:val="1"/>
        <w:numId w:val="50"/>
      </w:numPr>
      <w:suppressAutoHyphens w:val="0"/>
      <w:jc w:val="both"/>
    </w:pPr>
    <w:rPr>
      <w:rFonts w:ascii="Arial Narrow" w:hAnsi="Arial Narrow" w:cs="Arial"/>
      <w:bCs/>
      <w:kern w:val="32"/>
      <w:sz w:val="22"/>
      <w:szCs w:val="32"/>
      <w:lang w:eastAsia="pl-PL"/>
    </w:rPr>
  </w:style>
  <w:style w:type="paragraph" w:customStyle="1" w:styleId="Nagwek20">
    <w:name w:val="Nagłówek2"/>
    <w:basedOn w:val="Normalny"/>
    <w:next w:val="Tekstpodstawowy"/>
    <w:rsid w:val="00987AC1"/>
    <w:pPr>
      <w:keepNext/>
      <w:widowControl/>
      <w:spacing w:before="240" w:after="120" w:line="276" w:lineRule="auto"/>
    </w:pPr>
    <w:rPr>
      <w:rFonts w:ascii="Arial" w:eastAsia="Microsoft YaHei" w:hAnsi="Arial" w:cs="Mangal"/>
      <w:kern w:val="0"/>
      <w:sz w:val="28"/>
      <w:szCs w:val="28"/>
    </w:rPr>
  </w:style>
  <w:style w:type="paragraph" w:customStyle="1" w:styleId="SGI-FZczerwony">
    <w:name w:val="SGI - &lt;FZ&gt; czerwony"/>
    <w:basedOn w:val="Normalny"/>
    <w:link w:val="SGI-FZczerwonyZnak"/>
    <w:qFormat/>
    <w:rsid w:val="00987AC1"/>
    <w:pPr>
      <w:widowControl/>
      <w:suppressAutoHyphens w:val="0"/>
      <w:spacing w:line="280" w:lineRule="atLeast"/>
      <w:jc w:val="both"/>
    </w:pPr>
    <w:rPr>
      <w:color w:val="FF0000"/>
      <w:kern w:val="0"/>
      <w:sz w:val="22"/>
      <w:szCs w:val="22"/>
      <w:lang w:eastAsia="pl-PL"/>
    </w:rPr>
  </w:style>
  <w:style w:type="character" w:customStyle="1" w:styleId="SGI-FZczerwonyZnak">
    <w:name w:val="SGI - &lt;FZ&gt; czerwony Znak"/>
    <w:basedOn w:val="Domylnaczcionkaakapitu"/>
    <w:link w:val="SGI-FZczerwony"/>
    <w:qFormat/>
    <w:rsid w:val="00987AC1"/>
    <w:rPr>
      <w:rFonts w:ascii="Times New Roman" w:eastAsia="Times New Roman" w:hAnsi="Times New Roman"/>
      <w:color w:val="FF0000"/>
      <w:sz w:val="22"/>
      <w:szCs w:val="22"/>
    </w:rPr>
  </w:style>
  <w:style w:type="character" w:customStyle="1" w:styleId="bartek0">
    <w:name w:val="bartek"/>
    <w:basedOn w:val="Domylnaczcionkaakapitu"/>
    <w:uiPriority w:val="1"/>
    <w:rsid w:val="00987AC1"/>
    <w:rPr>
      <w:rFonts w:ascii="Times New Roman" w:hAnsi="Times New Roman"/>
      <w:b/>
      <w:sz w:val="22"/>
    </w:rPr>
  </w:style>
  <w:style w:type="numbering" w:customStyle="1" w:styleId="Bartek">
    <w:name w:val="Bartek"/>
    <w:uiPriority w:val="99"/>
    <w:rsid w:val="008B138F"/>
    <w:pPr>
      <w:numPr>
        <w:numId w:val="58"/>
      </w:numPr>
    </w:pPr>
  </w:style>
  <w:style w:type="character" w:customStyle="1" w:styleId="WW8Num6z3">
    <w:name w:val="WW8Num6z3"/>
    <w:rsid w:val="008B138F"/>
    <w:rPr>
      <w:i w:val="0"/>
      <w:color w:val="000000"/>
    </w:rPr>
  </w:style>
  <w:style w:type="paragraph" w:customStyle="1" w:styleId="Tiret1">
    <w:name w:val="Tiret 1"/>
    <w:basedOn w:val="Normalny"/>
    <w:rsid w:val="008F193F"/>
    <w:pPr>
      <w:widowControl/>
      <w:numPr>
        <w:numId w:val="96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7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7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7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7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7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7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7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7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7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0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02A77-9703-4079-BEC8-8FDB02E10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13</Pages>
  <Words>2970</Words>
  <Characters>17826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</vt:lpstr>
    </vt:vector>
  </TitlesOfParts>
  <Company>Hewlett-Packard</Company>
  <LinksUpToDate>false</LinksUpToDate>
  <CharactersWithSpaces>20755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</dc:title>
  <dc:creator>\</dc:creator>
  <cp:lastModifiedBy>Michał Perzyński</cp:lastModifiedBy>
  <cp:revision>50</cp:revision>
  <cp:lastPrinted>2024-07-22T14:40:00Z</cp:lastPrinted>
  <dcterms:created xsi:type="dcterms:W3CDTF">2024-07-08T11:16:00Z</dcterms:created>
  <dcterms:modified xsi:type="dcterms:W3CDTF">2026-01-29T17:02:00Z</dcterms:modified>
</cp:coreProperties>
</file>